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E550D" w14:textId="77777777" w:rsidR="0075797A" w:rsidRPr="00AA55BC" w:rsidRDefault="0075797A" w:rsidP="004D5E21">
      <w:pPr>
        <w:tabs>
          <w:tab w:val="left" w:pos="5400"/>
        </w:tabs>
        <w:spacing w:after="0" w:line="360" w:lineRule="auto"/>
        <w:ind w:right="-1"/>
        <w:jc w:val="center"/>
        <w:rPr>
          <w:rFonts w:ascii="Times New Roman" w:eastAsia="Times New Roman" w:hAnsi="Times New Roman"/>
          <w:b/>
          <w:sz w:val="24"/>
          <w:szCs w:val="28"/>
          <w:lang w:eastAsia="ru-RU"/>
        </w:rPr>
      </w:pPr>
      <w:r w:rsidRPr="00AA55BC">
        <w:rPr>
          <w:rFonts w:ascii="Times New Roman" w:eastAsia="Times New Roman" w:hAnsi="Times New Roman"/>
          <w:noProof/>
          <w:sz w:val="24"/>
          <w:szCs w:val="24"/>
          <w:lang w:eastAsia="ru-RU"/>
        </w:rPr>
        <w:drawing>
          <wp:inline distT="0" distB="0" distL="0" distR="0" wp14:anchorId="2FAFA2D5" wp14:editId="00068BE4">
            <wp:extent cx="942975" cy="914400"/>
            <wp:effectExtent l="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1181A33A" w14:textId="77777777" w:rsidR="0075797A" w:rsidRPr="00AA55BC" w:rsidRDefault="0075797A" w:rsidP="004D5E21">
      <w:pPr>
        <w:tabs>
          <w:tab w:val="left" w:pos="5400"/>
        </w:tabs>
        <w:suppressAutoHyphens/>
        <w:spacing w:after="0" w:line="240" w:lineRule="auto"/>
        <w:ind w:right="-1"/>
        <w:jc w:val="center"/>
        <w:rPr>
          <w:rFonts w:ascii="Times New Roman" w:eastAsia="Times New Roman" w:hAnsi="Times New Roman"/>
          <w:b/>
          <w:sz w:val="26"/>
          <w:szCs w:val="26"/>
          <w:lang w:eastAsia="ar-SA"/>
        </w:rPr>
      </w:pPr>
      <w:r w:rsidRPr="00AA55BC">
        <w:rPr>
          <w:rFonts w:ascii="Times New Roman" w:eastAsia="Times New Roman" w:hAnsi="Times New Roman"/>
          <w:b/>
          <w:sz w:val="28"/>
          <w:szCs w:val="28"/>
          <w:lang w:eastAsia="ar-SA"/>
        </w:rPr>
        <w:t>АДМИНИСТРАЦИЯ КУРСКОЙ ОБЛАСТИ</w:t>
      </w:r>
    </w:p>
    <w:p w14:paraId="355F90D5" w14:textId="77777777" w:rsidR="0075797A" w:rsidRPr="00AA55BC" w:rsidRDefault="0075797A" w:rsidP="004D5E21">
      <w:pPr>
        <w:tabs>
          <w:tab w:val="left" w:pos="5400"/>
        </w:tabs>
        <w:suppressAutoHyphens/>
        <w:spacing w:after="0" w:line="240" w:lineRule="auto"/>
        <w:ind w:right="-1"/>
        <w:jc w:val="center"/>
        <w:rPr>
          <w:rFonts w:ascii="Times New Roman" w:eastAsia="Times New Roman" w:hAnsi="Times New Roman"/>
          <w:b/>
          <w:sz w:val="24"/>
          <w:szCs w:val="24"/>
          <w:lang w:eastAsia="ar-SA"/>
        </w:rPr>
      </w:pPr>
      <w:r w:rsidRPr="00AA55BC">
        <w:rPr>
          <w:rFonts w:ascii="Times New Roman" w:eastAsia="Times New Roman" w:hAnsi="Times New Roman"/>
          <w:b/>
          <w:sz w:val="24"/>
          <w:szCs w:val="24"/>
          <w:lang w:eastAsia="ar-SA"/>
        </w:rPr>
        <w:t>КОМИТЕТ АРХИТЕКТУРЫ И ГРАДОСТРОИТЕЛЬСТВА КУРСКОЙ ОБЛАСТИ</w:t>
      </w:r>
    </w:p>
    <w:p w14:paraId="2E440E07" w14:textId="77777777" w:rsidR="0075797A" w:rsidRPr="00AA55BC" w:rsidRDefault="0075797A" w:rsidP="004D5E21">
      <w:pPr>
        <w:spacing w:after="0" w:line="240" w:lineRule="auto"/>
        <w:ind w:right="-1"/>
        <w:jc w:val="center"/>
        <w:rPr>
          <w:rFonts w:ascii="Times New Roman" w:eastAsia="Times New Roman" w:hAnsi="Times New Roman"/>
          <w:b/>
          <w:sz w:val="32"/>
          <w:szCs w:val="32"/>
          <w:lang w:eastAsia="ru-RU"/>
        </w:rPr>
      </w:pPr>
    </w:p>
    <w:p w14:paraId="03DAE36F" w14:textId="77777777" w:rsidR="0075797A" w:rsidRPr="00AA55BC" w:rsidRDefault="0075797A" w:rsidP="004D5E21">
      <w:pPr>
        <w:spacing w:after="0" w:line="240" w:lineRule="auto"/>
        <w:ind w:right="-1"/>
        <w:jc w:val="center"/>
        <w:rPr>
          <w:rFonts w:ascii="Times New Roman" w:eastAsia="Times New Roman" w:hAnsi="Times New Roman"/>
          <w:b/>
          <w:sz w:val="32"/>
          <w:szCs w:val="32"/>
          <w:lang w:eastAsia="ru-RU"/>
        </w:rPr>
      </w:pPr>
      <w:r w:rsidRPr="00AA55BC">
        <w:rPr>
          <w:rFonts w:ascii="Times New Roman" w:eastAsia="Times New Roman" w:hAnsi="Times New Roman"/>
          <w:b/>
          <w:sz w:val="32"/>
          <w:szCs w:val="32"/>
          <w:lang w:eastAsia="ru-RU"/>
        </w:rPr>
        <w:t>Р Е Ш Е Н И Е</w:t>
      </w:r>
    </w:p>
    <w:p w14:paraId="7F53D856" w14:textId="77777777" w:rsidR="0075797A" w:rsidRPr="00AA55BC" w:rsidRDefault="0075797A" w:rsidP="004D5E21">
      <w:pPr>
        <w:shd w:val="clear" w:color="auto" w:fill="FFFFFF"/>
        <w:spacing w:after="0" w:line="240" w:lineRule="auto"/>
        <w:ind w:right="-1"/>
        <w:rPr>
          <w:rFonts w:ascii="Times New Roman" w:eastAsia="Times New Roman" w:hAnsi="Times New Roman"/>
          <w:sz w:val="27"/>
          <w:szCs w:val="27"/>
          <w:lang w:eastAsia="ru-RU"/>
        </w:rPr>
      </w:pPr>
    </w:p>
    <w:p w14:paraId="4E9F523A" w14:textId="39C109FA" w:rsidR="0075797A" w:rsidRPr="00AA55BC" w:rsidRDefault="0075797A" w:rsidP="004D5E21">
      <w:pPr>
        <w:shd w:val="clear" w:color="auto" w:fill="FFFFFF"/>
        <w:spacing w:after="0" w:line="240" w:lineRule="auto"/>
        <w:ind w:right="-1"/>
        <w:rPr>
          <w:rFonts w:ascii="Times New Roman" w:eastAsia="Times New Roman" w:hAnsi="Times New Roman"/>
          <w:sz w:val="28"/>
          <w:szCs w:val="28"/>
          <w:lang w:eastAsia="ru-RU"/>
        </w:rPr>
      </w:pPr>
      <w:r w:rsidRPr="00AA55BC">
        <w:rPr>
          <w:rFonts w:ascii="Times New Roman" w:eastAsia="Times New Roman" w:hAnsi="Times New Roman"/>
          <w:sz w:val="28"/>
          <w:szCs w:val="28"/>
          <w:lang w:eastAsia="ru-RU"/>
        </w:rPr>
        <w:t xml:space="preserve">«___» </w:t>
      </w:r>
      <w:r w:rsidR="00231F4B" w:rsidRPr="00AA55BC">
        <w:rPr>
          <w:rFonts w:ascii="Times New Roman" w:eastAsia="Times New Roman" w:hAnsi="Times New Roman"/>
          <w:sz w:val="28"/>
          <w:szCs w:val="28"/>
          <w:lang w:eastAsia="ru-RU"/>
        </w:rPr>
        <w:t>сентября</w:t>
      </w:r>
      <w:r w:rsidRPr="00AA55BC">
        <w:rPr>
          <w:rFonts w:ascii="Times New Roman" w:eastAsia="Times New Roman" w:hAnsi="Times New Roman"/>
          <w:sz w:val="28"/>
          <w:szCs w:val="28"/>
          <w:lang w:eastAsia="ru-RU"/>
        </w:rPr>
        <w:t xml:space="preserve"> 202</w:t>
      </w:r>
      <w:r w:rsidR="009D2836" w:rsidRPr="00AA55BC">
        <w:rPr>
          <w:rFonts w:ascii="Times New Roman" w:eastAsia="Times New Roman" w:hAnsi="Times New Roman"/>
          <w:sz w:val="28"/>
          <w:szCs w:val="28"/>
          <w:lang w:eastAsia="ru-RU"/>
        </w:rPr>
        <w:t>3</w:t>
      </w:r>
      <w:r w:rsidRPr="00AA55BC">
        <w:rPr>
          <w:rFonts w:ascii="Times New Roman" w:eastAsia="Times New Roman" w:hAnsi="Times New Roman"/>
          <w:sz w:val="28"/>
          <w:szCs w:val="28"/>
          <w:lang w:eastAsia="ru-RU"/>
        </w:rPr>
        <w:t xml:space="preserve"> г</w:t>
      </w:r>
      <w:r w:rsidR="009B02BD" w:rsidRPr="00AA55BC">
        <w:rPr>
          <w:rFonts w:ascii="Times New Roman" w:eastAsia="Times New Roman" w:hAnsi="Times New Roman"/>
          <w:sz w:val="28"/>
          <w:szCs w:val="28"/>
          <w:lang w:eastAsia="ru-RU"/>
        </w:rPr>
        <w:t xml:space="preserve">ода     </w:t>
      </w:r>
      <w:r w:rsidRPr="00AA55BC">
        <w:rPr>
          <w:rFonts w:ascii="Times New Roman" w:eastAsia="Times New Roman" w:hAnsi="Times New Roman"/>
          <w:sz w:val="28"/>
          <w:szCs w:val="28"/>
          <w:lang w:eastAsia="ru-RU"/>
        </w:rPr>
        <w:t xml:space="preserve">                                                 </w:t>
      </w:r>
      <w:r w:rsidR="00231F4B" w:rsidRPr="00AA55BC">
        <w:rPr>
          <w:rFonts w:ascii="Times New Roman" w:eastAsia="Times New Roman" w:hAnsi="Times New Roman"/>
          <w:sz w:val="28"/>
          <w:szCs w:val="28"/>
          <w:lang w:eastAsia="ru-RU"/>
        </w:rPr>
        <w:t xml:space="preserve"> </w:t>
      </w:r>
      <w:r w:rsidRPr="00AA55BC">
        <w:rPr>
          <w:rFonts w:ascii="Times New Roman" w:eastAsia="Times New Roman" w:hAnsi="Times New Roman"/>
          <w:sz w:val="28"/>
          <w:szCs w:val="28"/>
          <w:lang w:eastAsia="ru-RU"/>
        </w:rPr>
        <w:t xml:space="preserve">                  № ____</w:t>
      </w:r>
    </w:p>
    <w:p w14:paraId="512265FE" w14:textId="77777777" w:rsidR="0075797A" w:rsidRPr="00AA55BC" w:rsidRDefault="0075797A" w:rsidP="004D5E21">
      <w:pPr>
        <w:spacing w:after="0" w:line="252" w:lineRule="auto"/>
        <w:ind w:right="-1"/>
        <w:jc w:val="center"/>
        <w:rPr>
          <w:rFonts w:ascii="Times New Roman" w:eastAsia="Times New Roman" w:hAnsi="Times New Roman"/>
          <w:sz w:val="28"/>
          <w:szCs w:val="28"/>
          <w:lang w:eastAsia="ru-RU"/>
        </w:rPr>
      </w:pPr>
      <w:r w:rsidRPr="00AA55BC">
        <w:rPr>
          <w:rFonts w:ascii="Times New Roman" w:eastAsia="Times New Roman" w:hAnsi="Times New Roman"/>
          <w:sz w:val="28"/>
          <w:szCs w:val="28"/>
          <w:lang w:eastAsia="ru-RU"/>
        </w:rPr>
        <w:t>г. Курск</w:t>
      </w:r>
    </w:p>
    <w:p w14:paraId="1CC2904C" w14:textId="77777777" w:rsidR="004C0E3C" w:rsidRPr="00AA55BC" w:rsidRDefault="004C0E3C" w:rsidP="004D5E21">
      <w:pPr>
        <w:spacing w:after="0" w:line="240" w:lineRule="auto"/>
        <w:ind w:right="-1"/>
        <w:jc w:val="center"/>
        <w:textAlignment w:val="baseline"/>
        <w:rPr>
          <w:rFonts w:ascii="Times New Roman" w:eastAsia="Times New Roman" w:hAnsi="Times New Roman"/>
          <w:bCs/>
          <w:sz w:val="28"/>
          <w:szCs w:val="28"/>
          <w:lang w:eastAsia="ru-RU"/>
        </w:rPr>
      </w:pPr>
    </w:p>
    <w:p w14:paraId="6F267E9C" w14:textId="77777777" w:rsidR="004C0E3C" w:rsidRPr="00AA55BC" w:rsidRDefault="004C0E3C" w:rsidP="004D5E21">
      <w:pPr>
        <w:spacing w:after="0" w:line="240" w:lineRule="auto"/>
        <w:ind w:right="-1"/>
        <w:jc w:val="center"/>
        <w:textAlignment w:val="baseline"/>
        <w:rPr>
          <w:rFonts w:ascii="Times New Roman" w:eastAsia="Times New Roman" w:hAnsi="Times New Roman"/>
          <w:b/>
          <w:bCs/>
          <w:sz w:val="28"/>
          <w:szCs w:val="28"/>
          <w:lang w:eastAsia="ru-RU"/>
        </w:rPr>
      </w:pPr>
      <w:r w:rsidRPr="00AA55BC">
        <w:rPr>
          <w:rFonts w:ascii="Times New Roman" w:eastAsia="Times New Roman" w:hAnsi="Times New Roman"/>
          <w:b/>
          <w:bCs/>
          <w:sz w:val="28"/>
          <w:szCs w:val="28"/>
          <w:lang w:eastAsia="ru-RU"/>
        </w:rPr>
        <w:t xml:space="preserve">О внесении изменений в Генеральный план </w:t>
      </w:r>
    </w:p>
    <w:p w14:paraId="6A7AEB3A" w14:textId="75FF9AD0" w:rsidR="0058509B" w:rsidRPr="00AA55BC" w:rsidRDefault="004C0E3C" w:rsidP="00A9354B">
      <w:pPr>
        <w:spacing w:after="0" w:line="240" w:lineRule="auto"/>
        <w:ind w:right="-1"/>
        <w:jc w:val="center"/>
        <w:textAlignment w:val="baseline"/>
        <w:rPr>
          <w:rFonts w:ascii="Times New Roman" w:eastAsia="Times New Roman" w:hAnsi="Times New Roman"/>
          <w:b/>
          <w:bCs/>
          <w:sz w:val="28"/>
          <w:szCs w:val="28"/>
          <w:lang w:eastAsia="ru-RU"/>
        </w:rPr>
      </w:pPr>
      <w:r w:rsidRPr="00AA55BC">
        <w:rPr>
          <w:rFonts w:ascii="Times New Roman" w:eastAsia="Times New Roman" w:hAnsi="Times New Roman"/>
          <w:b/>
          <w:bCs/>
          <w:sz w:val="28"/>
          <w:szCs w:val="28"/>
          <w:lang w:eastAsia="ru-RU"/>
        </w:rPr>
        <w:t xml:space="preserve">муниципального образования </w:t>
      </w:r>
      <w:bookmarkStart w:id="0" w:name="_Hlk120089369"/>
      <w:r w:rsidR="00210293" w:rsidRPr="00AA55BC">
        <w:rPr>
          <w:rFonts w:ascii="Times New Roman" w:eastAsia="Times New Roman" w:hAnsi="Times New Roman"/>
          <w:b/>
          <w:bCs/>
          <w:sz w:val="28"/>
          <w:szCs w:val="28"/>
          <w:lang w:eastAsia="ru-RU"/>
        </w:rPr>
        <w:t>«</w:t>
      </w:r>
      <w:r w:rsidR="0092783C" w:rsidRPr="00AA55BC">
        <w:rPr>
          <w:rFonts w:ascii="Times New Roman" w:eastAsia="Times New Roman" w:hAnsi="Times New Roman"/>
          <w:b/>
          <w:bCs/>
          <w:sz w:val="28"/>
          <w:szCs w:val="28"/>
          <w:lang w:eastAsia="ru-RU"/>
        </w:rPr>
        <w:t>п</w:t>
      </w:r>
      <w:r w:rsidR="002C4F54" w:rsidRPr="00AA55BC">
        <w:rPr>
          <w:rFonts w:ascii="Times New Roman" w:eastAsia="Times New Roman" w:hAnsi="Times New Roman"/>
          <w:b/>
          <w:bCs/>
          <w:sz w:val="28"/>
          <w:szCs w:val="28"/>
          <w:lang w:eastAsia="ru-RU"/>
        </w:rPr>
        <w:t>оселок Коренево</w:t>
      </w:r>
      <w:r w:rsidR="00210293" w:rsidRPr="00AA55BC">
        <w:rPr>
          <w:rFonts w:ascii="Times New Roman" w:eastAsia="Times New Roman" w:hAnsi="Times New Roman"/>
          <w:b/>
          <w:bCs/>
          <w:sz w:val="28"/>
          <w:szCs w:val="28"/>
          <w:lang w:eastAsia="ru-RU"/>
        </w:rPr>
        <w:t>»</w:t>
      </w:r>
    </w:p>
    <w:p w14:paraId="0D32CEB4" w14:textId="072D10EC" w:rsidR="004C0E3C" w:rsidRPr="00AA55BC" w:rsidRDefault="002C4F54" w:rsidP="00A9354B">
      <w:pPr>
        <w:spacing w:after="0" w:line="240" w:lineRule="auto"/>
        <w:ind w:right="-1"/>
        <w:jc w:val="center"/>
        <w:textAlignment w:val="baseline"/>
        <w:rPr>
          <w:rFonts w:ascii="Times New Roman" w:eastAsia="Times New Roman" w:hAnsi="Times New Roman"/>
          <w:b/>
          <w:bCs/>
          <w:sz w:val="28"/>
          <w:szCs w:val="28"/>
          <w:lang w:eastAsia="ru-RU"/>
        </w:rPr>
      </w:pPr>
      <w:r w:rsidRPr="00AA55BC">
        <w:rPr>
          <w:rFonts w:ascii="Times New Roman" w:eastAsia="Times New Roman" w:hAnsi="Times New Roman"/>
          <w:b/>
          <w:bCs/>
          <w:sz w:val="28"/>
          <w:szCs w:val="28"/>
          <w:lang w:eastAsia="ru-RU"/>
        </w:rPr>
        <w:t>Кореневского</w:t>
      </w:r>
      <w:r w:rsidR="00210293" w:rsidRPr="00AA55BC">
        <w:rPr>
          <w:rFonts w:ascii="Times New Roman" w:eastAsia="Times New Roman" w:hAnsi="Times New Roman"/>
          <w:b/>
          <w:bCs/>
          <w:sz w:val="28"/>
          <w:szCs w:val="28"/>
          <w:lang w:eastAsia="ru-RU"/>
        </w:rPr>
        <w:t xml:space="preserve"> района </w:t>
      </w:r>
      <w:r w:rsidR="00AE7952" w:rsidRPr="00AA55BC">
        <w:rPr>
          <w:rFonts w:ascii="Times New Roman" w:eastAsia="Times New Roman" w:hAnsi="Times New Roman"/>
          <w:b/>
          <w:bCs/>
          <w:sz w:val="28"/>
          <w:szCs w:val="28"/>
          <w:lang w:eastAsia="ru-RU"/>
        </w:rPr>
        <w:t>Курской области</w:t>
      </w:r>
      <w:bookmarkEnd w:id="0"/>
    </w:p>
    <w:p w14:paraId="71307B85" w14:textId="77777777" w:rsidR="004C0E3C" w:rsidRPr="00AA55BC" w:rsidRDefault="004C0E3C" w:rsidP="004D5E21">
      <w:pPr>
        <w:pStyle w:val="a7"/>
        <w:tabs>
          <w:tab w:val="left" w:pos="709"/>
        </w:tabs>
        <w:ind w:right="-1" w:firstLine="709"/>
        <w:jc w:val="both"/>
        <w:rPr>
          <w:szCs w:val="28"/>
        </w:rPr>
      </w:pPr>
    </w:p>
    <w:p w14:paraId="011702BC" w14:textId="64CF15E0" w:rsidR="0075797A" w:rsidRPr="00AA55BC" w:rsidRDefault="00210293" w:rsidP="00210293">
      <w:pPr>
        <w:pStyle w:val="a7"/>
        <w:tabs>
          <w:tab w:val="left" w:pos="709"/>
        </w:tabs>
        <w:ind w:right="-1" w:firstLine="709"/>
        <w:jc w:val="both"/>
        <w:rPr>
          <w:szCs w:val="28"/>
        </w:rPr>
      </w:pPr>
      <w:r w:rsidRPr="00AA55BC">
        <w:rPr>
          <w:szCs w:val="28"/>
        </w:rPr>
        <w:t>В соответствии с Градостроительным кодексом Российской Федерации, Законом Курской области от 7 декабря 2021 года № 109-ЗКО «О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02.03.2022 № 180-па «Об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 комитет архитектуры и градостроительства Курской области РЕШИЛ:</w:t>
      </w:r>
    </w:p>
    <w:p w14:paraId="74208623" w14:textId="468CD5E2" w:rsidR="004C0E3C" w:rsidRPr="00AA55BC" w:rsidRDefault="004C0E3C" w:rsidP="00F670F0">
      <w:pPr>
        <w:pStyle w:val="a7"/>
        <w:tabs>
          <w:tab w:val="left" w:pos="709"/>
        </w:tabs>
        <w:ind w:right="-1" w:firstLine="709"/>
        <w:jc w:val="both"/>
        <w:rPr>
          <w:szCs w:val="28"/>
        </w:rPr>
      </w:pPr>
      <w:r w:rsidRPr="00AA55BC">
        <w:rPr>
          <w:szCs w:val="28"/>
        </w:rPr>
        <w:t>Утвердить прилагаем</w:t>
      </w:r>
      <w:r w:rsidR="005D5465" w:rsidRPr="00AA55BC">
        <w:rPr>
          <w:szCs w:val="28"/>
        </w:rPr>
        <w:t>ы</w:t>
      </w:r>
      <w:r w:rsidR="0075797A" w:rsidRPr="00AA55BC">
        <w:rPr>
          <w:szCs w:val="28"/>
        </w:rPr>
        <w:t>е</w:t>
      </w:r>
      <w:r w:rsidRPr="00AA55BC">
        <w:rPr>
          <w:szCs w:val="28"/>
        </w:rPr>
        <w:t xml:space="preserve"> изменени</w:t>
      </w:r>
      <w:r w:rsidR="005D5465" w:rsidRPr="00AA55BC">
        <w:rPr>
          <w:szCs w:val="28"/>
        </w:rPr>
        <w:t>я</w:t>
      </w:r>
      <w:r w:rsidRPr="00AA55BC">
        <w:rPr>
          <w:szCs w:val="28"/>
        </w:rPr>
        <w:t>, котор</w:t>
      </w:r>
      <w:r w:rsidR="005D5465" w:rsidRPr="00AA55BC">
        <w:rPr>
          <w:szCs w:val="28"/>
        </w:rPr>
        <w:t>ые</w:t>
      </w:r>
      <w:r w:rsidRPr="00AA55BC">
        <w:rPr>
          <w:szCs w:val="28"/>
        </w:rPr>
        <w:t xml:space="preserve"> внос</w:t>
      </w:r>
      <w:r w:rsidR="005D5465" w:rsidRPr="00AA55BC">
        <w:rPr>
          <w:szCs w:val="28"/>
        </w:rPr>
        <w:t>я</w:t>
      </w:r>
      <w:r w:rsidRPr="00AA55BC">
        <w:rPr>
          <w:szCs w:val="28"/>
        </w:rPr>
        <w:t xml:space="preserve">тся в Генеральный план муниципального образования </w:t>
      </w:r>
      <w:r w:rsidR="009A34D9" w:rsidRPr="00AA55BC">
        <w:rPr>
          <w:szCs w:val="28"/>
        </w:rPr>
        <w:t>«</w:t>
      </w:r>
      <w:r w:rsidR="0092783C" w:rsidRPr="00AA55BC">
        <w:rPr>
          <w:szCs w:val="28"/>
        </w:rPr>
        <w:t>п</w:t>
      </w:r>
      <w:r w:rsidR="002C4F54" w:rsidRPr="00AA55BC">
        <w:rPr>
          <w:szCs w:val="28"/>
        </w:rPr>
        <w:t>оселок Коренево</w:t>
      </w:r>
      <w:r w:rsidR="009A34D9" w:rsidRPr="00AA55BC">
        <w:rPr>
          <w:szCs w:val="28"/>
        </w:rPr>
        <w:t xml:space="preserve">» </w:t>
      </w:r>
      <w:r w:rsidR="002C4F54" w:rsidRPr="00AA55BC">
        <w:rPr>
          <w:szCs w:val="28"/>
        </w:rPr>
        <w:t>Кореневского</w:t>
      </w:r>
      <w:r w:rsidR="009A34D9" w:rsidRPr="00AA55BC">
        <w:rPr>
          <w:szCs w:val="28"/>
        </w:rPr>
        <w:t xml:space="preserve"> района Курской области</w:t>
      </w:r>
      <w:r w:rsidR="00AE7952" w:rsidRPr="00AA55BC">
        <w:rPr>
          <w:szCs w:val="28"/>
        </w:rPr>
        <w:t xml:space="preserve">, </w:t>
      </w:r>
      <w:r w:rsidR="00CD1090" w:rsidRPr="00AA55BC">
        <w:rPr>
          <w:szCs w:val="28"/>
        </w:rPr>
        <w:t>утвержденны</w:t>
      </w:r>
      <w:r w:rsidR="00305C34" w:rsidRPr="00AA55BC">
        <w:rPr>
          <w:szCs w:val="28"/>
        </w:rPr>
        <w:t>й</w:t>
      </w:r>
      <w:r w:rsidR="00CD1090" w:rsidRPr="00AA55BC">
        <w:rPr>
          <w:szCs w:val="28"/>
        </w:rPr>
        <w:t xml:space="preserve"> </w:t>
      </w:r>
      <w:r w:rsidR="00305C34" w:rsidRPr="00AA55BC">
        <w:rPr>
          <w:szCs w:val="28"/>
        </w:rPr>
        <w:t xml:space="preserve">решением Собрания депутатов </w:t>
      </w:r>
      <w:r w:rsidR="002C4F54" w:rsidRPr="00AA55BC">
        <w:rPr>
          <w:szCs w:val="28"/>
        </w:rPr>
        <w:t>поселка Коренево</w:t>
      </w:r>
      <w:r w:rsidR="00305C34" w:rsidRPr="00AA55BC">
        <w:rPr>
          <w:szCs w:val="28"/>
        </w:rPr>
        <w:t xml:space="preserve"> </w:t>
      </w:r>
      <w:r w:rsidR="002C4F54" w:rsidRPr="00AA55BC">
        <w:rPr>
          <w:szCs w:val="28"/>
        </w:rPr>
        <w:t>Кореневского</w:t>
      </w:r>
      <w:r w:rsidR="00305C34" w:rsidRPr="00AA55BC">
        <w:rPr>
          <w:szCs w:val="28"/>
        </w:rPr>
        <w:t xml:space="preserve"> района Курской области от </w:t>
      </w:r>
      <w:r w:rsidR="002C4F54" w:rsidRPr="00AA55BC">
        <w:rPr>
          <w:szCs w:val="28"/>
        </w:rPr>
        <w:t>31</w:t>
      </w:r>
      <w:r w:rsidR="00305C34" w:rsidRPr="00AA55BC">
        <w:rPr>
          <w:szCs w:val="28"/>
        </w:rPr>
        <w:t xml:space="preserve"> </w:t>
      </w:r>
      <w:r w:rsidR="002C4F54" w:rsidRPr="00AA55BC">
        <w:rPr>
          <w:szCs w:val="28"/>
        </w:rPr>
        <w:t>августа</w:t>
      </w:r>
      <w:r w:rsidR="00305C34" w:rsidRPr="00AA55BC">
        <w:rPr>
          <w:szCs w:val="28"/>
        </w:rPr>
        <w:t xml:space="preserve"> 201</w:t>
      </w:r>
      <w:r w:rsidR="002C4F54" w:rsidRPr="00AA55BC">
        <w:rPr>
          <w:szCs w:val="28"/>
        </w:rPr>
        <w:t>2</w:t>
      </w:r>
      <w:r w:rsidR="002C4F54" w:rsidRPr="00AA55BC">
        <w:rPr>
          <w:szCs w:val="28"/>
          <w:lang w:val="en-US"/>
        </w:rPr>
        <w:t> </w:t>
      </w:r>
      <w:r w:rsidR="00305C34" w:rsidRPr="00AA55BC">
        <w:rPr>
          <w:szCs w:val="28"/>
        </w:rPr>
        <w:t xml:space="preserve">г. № </w:t>
      </w:r>
      <w:r w:rsidR="002C4F54" w:rsidRPr="00AA55BC">
        <w:rPr>
          <w:szCs w:val="28"/>
        </w:rPr>
        <w:t>28</w:t>
      </w:r>
      <w:r w:rsidR="00CD1090" w:rsidRPr="00AA55BC">
        <w:rPr>
          <w:szCs w:val="28"/>
        </w:rPr>
        <w:t>.</w:t>
      </w:r>
    </w:p>
    <w:p w14:paraId="1EC6E5A7" w14:textId="77777777" w:rsidR="004C0E3C" w:rsidRPr="00AA55BC" w:rsidRDefault="004C0E3C" w:rsidP="004D5E21">
      <w:pPr>
        <w:shd w:val="clear" w:color="auto" w:fill="FFFFFF"/>
        <w:adjustRightInd w:val="0"/>
        <w:spacing w:after="0" w:line="240" w:lineRule="auto"/>
        <w:ind w:right="-1"/>
        <w:jc w:val="both"/>
        <w:rPr>
          <w:rFonts w:ascii="Times New Roman" w:eastAsia="Times New Roman" w:hAnsi="Times New Roman"/>
          <w:sz w:val="28"/>
          <w:szCs w:val="28"/>
          <w:lang w:eastAsia="ru-RU"/>
        </w:rPr>
      </w:pPr>
    </w:p>
    <w:p w14:paraId="5D15802E" w14:textId="77777777" w:rsidR="0075797A" w:rsidRPr="00AA55BC" w:rsidRDefault="0075797A" w:rsidP="004D5E21">
      <w:pPr>
        <w:spacing w:after="0" w:line="240" w:lineRule="auto"/>
        <w:ind w:right="-1"/>
        <w:jc w:val="both"/>
        <w:rPr>
          <w:rFonts w:ascii="Times New Roman" w:eastAsia="Times New Roman" w:hAnsi="Times New Roman"/>
          <w:sz w:val="28"/>
          <w:szCs w:val="28"/>
          <w:lang w:eastAsia="ru-RU"/>
        </w:rPr>
      </w:pPr>
      <w:r w:rsidRPr="00AA55BC">
        <w:rPr>
          <w:rFonts w:ascii="Times New Roman" w:eastAsia="Times New Roman" w:hAnsi="Times New Roman"/>
          <w:sz w:val="28"/>
          <w:szCs w:val="28"/>
          <w:lang w:eastAsia="ru-RU"/>
        </w:rPr>
        <w:t>Председатель комитета,</w:t>
      </w:r>
    </w:p>
    <w:p w14:paraId="42C1133F" w14:textId="27BD5094" w:rsidR="004C0E3C" w:rsidRPr="00AA55BC" w:rsidRDefault="0075797A" w:rsidP="004D5E21">
      <w:pPr>
        <w:ind w:right="-1"/>
      </w:pPr>
      <w:r w:rsidRPr="00AA55BC">
        <w:rPr>
          <w:rFonts w:ascii="Times New Roman" w:eastAsia="Times New Roman" w:hAnsi="Times New Roman"/>
          <w:sz w:val="28"/>
          <w:szCs w:val="28"/>
          <w:lang w:eastAsia="ru-RU"/>
        </w:rPr>
        <w:t>главный архитектора Курской области                                      С.Г. Чернов</w:t>
      </w:r>
    </w:p>
    <w:p w14:paraId="040C3BEC" w14:textId="77777777" w:rsidR="004C0E3C" w:rsidRPr="00AA55BC" w:rsidRDefault="004C0E3C" w:rsidP="004D5E21">
      <w:pPr>
        <w:spacing w:after="0" w:line="240" w:lineRule="auto"/>
        <w:ind w:left="5103" w:right="-1"/>
        <w:jc w:val="center"/>
        <w:textAlignment w:val="baseline"/>
        <w:rPr>
          <w:rFonts w:ascii="Times New Roman" w:eastAsia="Times New Roman" w:hAnsi="Times New Roman"/>
          <w:sz w:val="28"/>
          <w:szCs w:val="28"/>
          <w:lang w:eastAsia="ru-RU"/>
        </w:rPr>
        <w:sectPr w:rsidR="004C0E3C" w:rsidRPr="00AA55BC" w:rsidSect="00276AFD">
          <w:headerReference w:type="default" r:id="rId9"/>
          <w:pgSz w:w="11906" w:h="16838"/>
          <w:pgMar w:top="1134" w:right="1134" w:bottom="1134" w:left="1701" w:header="709" w:footer="709" w:gutter="0"/>
          <w:cols w:space="708"/>
          <w:titlePg/>
          <w:docGrid w:linePitch="360"/>
        </w:sectPr>
      </w:pPr>
    </w:p>
    <w:p w14:paraId="286B7FBF" w14:textId="77777777" w:rsidR="00061B85" w:rsidRPr="00AA55BC" w:rsidRDefault="00061B85" w:rsidP="00061B85">
      <w:pPr>
        <w:spacing w:after="0" w:line="240" w:lineRule="auto"/>
        <w:ind w:left="4536"/>
        <w:jc w:val="center"/>
        <w:textAlignment w:val="baseline"/>
        <w:rPr>
          <w:rFonts w:ascii="Times New Roman" w:eastAsia="Times New Roman" w:hAnsi="Times New Roman" w:cs="Times New Roman"/>
          <w:sz w:val="28"/>
          <w:szCs w:val="28"/>
          <w:lang w:eastAsia="ru-RU"/>
        </w:rPr>
      </w:pPr>
      <w:bookmarkStart w:id="1" w:name="_Hlk119573708"/>
      <w:r w:rsidRPr="00AA55BC">
        <w:rPr>
          <w:rFonts w:ascii="Times New Roman" w:eastAsia="Times New Roman" w:hAnsi="Times New Roman" w:cs="Times New Roman"/>
          <w:sz w:val="28"/>
          <w:szCs w:val="28"/>
          <w:lang w:eastAsia="ru-RU"/>
        </w:rPr>
        <w:lastRenderedPageBreak/>
        <w:t>УТВЕРЖДЕНЫ</w:t>
      </w:r>
    </w:p>
    <w:p w14:paraId="3F109DBA" w14:textId="77777777" w:rsidR="00061B85" w:rsidRPr="00AA55BC" w:rsidRDefault="00061B85" w:rsidP="00061B85">
      <w:pPr>
        <w:spacing w:after="0" w:line="240" w:lineRule="auto"/>
        <w:ind w:left="4395"/>
        <w:jc w:val="center"/>
        <w:textAlignment w:val="baseline"/>
        <w:rPr>
          <w:rFonts w:ascii="Times New Roman" w:eastAsia="Times New Roman" w:hAnsi="Times New Roman" w:cs="Times New Roman"/>
          <w:sz w:val="28"/>
          <w:szCs w:val="28"/>
          <w:lang w:eastAsia="ru-RU"/>
        </w:rPr>
      </w:pPr>
      <w:r w:rsidRPr="00AA55BC">
        <w:rPr>
          <w:rFonts w:ascii="Times New Roman" w:eastAsia="Times New Roman" w:hAnsi="Times New Roman" w:cs="Times New Roman"/>
          <w:sz w:val="28"/>
          <w:szCs w:val="28"/>
          <w:lang w:eastAsia="ru-RU"/>
        </w:rPr>
        <w:t xml:space="preserve">решением комитета архитектуры и градостроительства Курской области </w:t>
      </w:r>
    </w:p>
    <w:p w14:paraId="7B7FAC27" w14:textId="55357EA1" w:rsidR="00061B85" w:rsidRPr="00AA55BC" w:rsidRDefault="00061B85" w:rsidP="00061B85">
      <w:pPr>
        <w:spacing w:after="0" w:line="240" w:lineRule="auto"/>
        <w:ind w:left="4536"/>
        <w:jc w:val="center"/>
        <w:textAlignment w:val="baseline"/>
        <w:rPr>
          <w:rFonts w:ascii="Times New Roman" w:eastAsia="Times New Roman" w:hAnsi="Times New Roman" w:cs="Times New Roman"/>
          <w:b/>
          <w:bCs/>
          <w:sz w:val="28"/>
          <w:szCs w:val="28"/>
          <w:lang w:eastAsia="ru-RU"/>
        </w:rPr>
      </w:pPr>
      <w:r w:rsidRPr="00AA55BC">
        <w:rPr>
          <w:rFonts w:ascii="Times New Roman" w:eastAsia="Times New Roman" w:hAnsi="Times New Roman" w:cs="Times New Roman"/>
          <w:sz w:val="28"/>
          <w:szCs w:val="28"/>
          <w:lang w:eastAsia="ru-RU"/>
        </w:rPr>
        <w:t xml:space="preserve">от «___» </w:t>
      </w:r>
      <w:r w:rsidR="00231F4B" w:rsidRPr="00AA55BC">
        <w:rPr>
          <w:rFonts w:ascii="Times New Roman" w:eastAsia="Times New Roman" w:hAnsi="Times New Roman" w:cs="Times New Roman"/>
          <w:sz w:val="28"/>
          <w:szCs w:val="28"/>
          <w:lang w:eastAsia="ru-RU"/>
        </w:rPr>
        <w:t>сентября</w:t>
      </w:r>
      <w:r w:rsidRPr="00AA55BC">
        <w:rPr>
          <w:rFonts w:ascii="Times New Roman" w:eastAsia="Times New Roman" w:hAnsi="Times New Roman" w:cs="Times New Roman"/>
          <w:sz w:val="28"/>
          <w:szCs w:val="28"/>
          <w:lang w:eastAsia="ru-RU"/>
        </w:rPr>
        <w:t xml:space="preserve"> 2023 года №_____</w:t>
      </w:r>
    </w:p>
    <w:p w14:paraId="6BFC4E39" w14:textId="77777777" w:rsidR="00061B85" w:rsidRPr="00AA55BC" w:rsidRDefault="00061B85" w:rsidP="00061B85">
      <w:pPr>
        <w:spacing w:after="0" w:line="240" w:lineRule="auto"/>
        <w:jc w:val="center"/>
        <w:textAlignment w:val="baseline"/>
        <w:rPr>
          <w:rFonts w:ascii="Times New Roman" w:eastAsia="Times New Roman" w:hAnsi="Times New Roman" w:cs="Times New Roman"/>
          <w:b/>
          <w:bCs/>
          <w:sz w:val="28"/>
          <w:szCs w:val="28"/>
          <w:lang w:eastAsia="ru-RU"/>
        </w:rPr>
      </w:pPr>
    </w:p>
    <w:p w14:paraId="4951DCDD" w14:textId="77777777" w:rsidR="00061B85" w:rsidRPr="00AA55BC" w:rsidRDefault="00061B85" w:rsidP="00061B85">
      <w:pPr>
        <w:spacing w:after="0" w:line="240" w:lineRule="auto"/>
        <w:textAlignment w:val="baseline"/>
        <w:rPr>
          <w:rFonts w:ascii="Times New Roman" w:eastAsia="Times New Roman" w:hAnsi="Times New Roman" w:cs="Times New Roman"/>
          <w:b/>
          <w:bCs/>
          <w:sz w:val="28"/>
          <w:szCs w:val="28"/>
          <w:lang w:eastAsia="ru-RU"/>
        </w:rPr>
      </w:pPr>
    </w:p>
    <w:p w14:paraId="6492E35F" w14:textId="77777777" w:rsidR="00061B85" w:rsidRPr="00AA55BC" w:rsidRDefault="00061B85" w:rsidP="00061B85">
      <w:pPr>
        <w:spacing w:after="0" w:line="240" w:lineRule="auto"/>
        <w:jc w:val="center"/>
        <w:textAlignment w:val="baseline"/>
        <w:rPr>
          <w:rFonts w:ascii="Times New Roman" w:eastAsia="Times New Roman" w:hAnsi="Times New Roman" w:cs="Times New Roman"/>
          <w:b/>
          <w:bCs/>
          <w:sz w:val="28"/>
          <w:szCs w:val="28"/>
          <w:lang w:eastAsia="ru-RU"/>
        </w:rPr>
      </w:pPr>
      <w:r w:rsidRPr="00AA55BC">
        <w:rPr>
          <w:rFonts w:ascii="Times New Roman" w:eastAsia="Times New Roman" w:hAnsi="Times New Roman" w:cs="Times New Roman"/>
          <w:b/>
          <w:bCs/>
          <w:sz w:val="28"/>
          <w:szCs w:val="28"/>
          <w:lang w:eastAsia="ru-RU"/>
        </w:rPr>
        <w:t>ИЗМЕНЕНИЯ,</w:t>
      </w:r>
    </w:p>
    <w:p w14:paraId="7229B296" w14:textId="77777777" w:rsidR="00061B85" w:rsidRPr="00AA55BC" w:rsidRDefault="00061B85" w:rsidP="00061B85">
      <w:pPr>
        <w:spacing w:after="0" w:line="240" w:lineRule="auto"/>
        <w:jc w:val="center"/>
        <w:rPr>
          <w:rFonts w:ascii="Times New Roman" w:eastAsia="Times New Roman" w:hAnsi="Times New Roman" w:cs="Times New Roman"/>
          <w:b/>
          <w:bCs/>
          <w:sz w:val="28"/>
          <w:szCs w:val="28"/>
          <w:lang w:eastAsia="ru-RU"/>
        </w:rPr>
      </w:pPr>
      <w:r w:rsidRPr="00AA55BC">
        <w:rPr>
          <w:rFonts w:ascii="Times New Roman" w:eastAsia="Times New Roman" w:hAnsi="Times New Roman" w:cs="Times New Roman"/>
          <w:b/>
          <w:bCs/>
          <w:sz w:val="28"/>
          <w:szCs w:val="28"/>
          <w:lang w:eastAsia="ru-RU"/>
        </w:rPr>
        <w:t>которые вносятся в Генеральный план</w:t>
      </w:r>
    </w:p>
    <w:p w14:paraId="44B52718" w14:textId="76CEF5B2" w:rsidR="00061B85" w:rsidRPr="00AA55BC" w:rsidRDefault="00061B85" w:rsidP="00061B85">
      <w:pPr>
        <w:spacing w:after="0" w:line="240" w:lineRule="auto"/>
        <w:jc w:val="center"/>
        <w:rPr>
          <w:rFonts w:ascii="Times New Roman" w:eastAsia="Times New Roman" w:hAnsi="Times New Roman" w:cs="Times New Roman"/>
          <w:b/>
          <w:bCs/>
          <w:sz w:val="28"/>
          <w:szCs w:val="28"/>
          <w:lang w:eastAsia="ru-RU"/>
        </w:rPr>
      </w:pPr>
      <w:r w:rsidRPr="00AA55BC">
        <w:rPr>
          <w:rFonts w:ascii="Times New Roman" w:eastAsia="Times New Roman" w:hAnsi="Times New Roman" w:cs="Times New Roman"/>
          <w:b/>
          <w:bCs/>
          <w:sz w:val="28"/>
          <w:szCs w:val="28"/>
          <w:lang w:eastAsia="ru-RU"/>
        </w:rPr>
        <w:t>муниципального образования «поселок Коренево»</w:t>
      </w:r>
    </w:p>
    <w:p w14:paraId="7B849595" w14:textId="725BE018" w:rsidR="00061B85" w:rsidRPr="00AA55BC" w:rsidRDefault="00061B85" w:rsidP="00061B85">
      <w:pPr>
        <w:widowControl w:val="0"/>
        <w:autoSpaceDE w:val="0"/>
        <w:autoSpaceDN w:val="0"/>
        <w:adjustRightInd w:val="0"/>
        <w:spacing w:after="0"/>
        <w:ind w:right="-1"/>
        <w:jc w:val="center"/>
        <w:rPr>
          <w:rFonts w:ascii="Times New Roman" w:hAnsi="Times New Roman" w:cs="Times New Roman"/>
          <w:b/>
          <w:bCs/>
          <w:sz w:val="28"/>
          <w:szCs w:val="28"/>
        </w:rPr>
      </w:pPr>
      <w:r w:rsidRPr="00AA55BC">
        <w:rPr>
          <w:rFonts w:ascii="Times New Roman" w:eastAsia="Times New Roman" w:hAnsi="Times New Roman" w:cs="Times New Roman"/>
          <w:b/>
          <w:bCs/>
          <w:sz w:val="28"/>
          <w:szCs w:val="28"/>
          <w:lang w:eastAsia="ru-RU"/>
        </w:rPr>
        <w:t xml:space="preserve">Кореневского района Курской области, </w:t>
      </w:r>
      <w:r w:rsidRPr="00AA55BC">
        <w:rPr>
          <w:rFonts w:ascii="Times New Roman" w:hAnsi="Times New Roman" w:cs="Times New Roman"/>
          <w:b/>
          <w:bCs/>
          <w:sz w:val="28"/>
          <w:szCs w:val="28"/>
        </w:rPr>
        <w:t>утвержденный решением Собрания депутатов поселка Коренево Кореневского района Курской области от 31 августа 2012</w:t>
      </w:r>
      <w:r w:rsidRPr="00AA55BC">
        <w:rPr>
          <w:rFonts w:ascii="Times New Roman" w:hAnsi="Times New Roman" w:cs="Times New Roman"/>
          <w:b/>
          <w:bCs/>
          <w:sz w:val="28"/>
          <w:szCs w:val="28"/>
          <w:lang w:val="en-US"/>
        </w:rPr>
        <w:t> </w:t>
      </w:r>
      <w:r w:rsidRPr="00AA55BC">
        <w:rPr>
          <w:rFonts w:ascii="Times New Roman" w:hAnsi="Times New Roman" w:cs="Times New Roman"/>
          <w:b/>
          <w:bCs/>
          <w:sz w:val="28"/>
          <w:szCs w:val="28"/>
        </w:rPr>
        <w:t>г. № 28</w:t>
      </w:r>
    </w:p>
    <w:bookmarkEnd w:id="1"/>
    <w:p w14:paraId="65BCED3D" w14:textId="77777777" w:rsidR="002A21BA" w:rsidRPr="00AA55BC" w:rsidRDefault="002A21BA" w:rsidP="006C395A">
      <w:pPr>
        <w:widowControl w:val="0"/>
        <w:autoSpaceDE w:val="0"/>
        <w:autoSpaceDN w:val="0"/>
        <w:adjustRightInd w:val="0"/>
        <w:spacing w:after="0" w:line="240" w:lineRule="auto"/>
        <w:ind w:right="-1"/>
        <w:jc w:val="both"/>
        <w:rPr>
          <w:rFonts w:ascii="Times New Roman" w:hAnsi="Times New Roman"/>
          <w:kern w:val="2"/>
          <w:sz w:val="28"/>
          <w:szCs w:val="28"/>
          <w:lang w:eastAsia="ru-RU"/>
        </w:rPr>
      </w:pPr>
    </w:p>
    <w:p w14:paraId="16041D8F" w14:textId="77777777" w:rsidR="00690572" w:rsidRPr="00AA55BC" w:rsidRDefault="00690572" w:rsidP="00690572">
      <w:pPr>
        <w:spacing w:after="0" w:line="240" w:lineRule="auto"/>
        <w:ind w:firstLine="709"/>
        <w:jc w:val="both"/>
        <w:rPr>
          <w:rFonts w:ascii="Times New Roman" w:hAnsi="Times New Roman" w:cs="Times New Roman"/>
          <w:sz w:val="28"/>
          <w:szCs w:val="28"/>
        </w:rPr>
      </w:pPr>
      <w:r w:rsidRPr="00AA55BC">
        <w:rPr>
          <w:rFonts w:ascii="Times New Roman" w:hAnsi="Times New Roman" w:cs="Times New Roman"/>
          <w:sz w:val="28"/>
          <w:szCs w:val="28"/>
        </w:rPr>
        <w:t>3. В томе 3 «Перечень и характеристика основных факторов риска возникновения чрезвычайных ситуаций природного и техногенного характера»:</w:t>
      </w:r>
    </w:p>
    <w:p w14:paraId="716B1F7D" w14:textId="7DF9BFA7" w:rsidR="00397FDE" w:rsidRPr="00AA55BC" w:rsidRDefault="00690572" w:rsidP="006905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55BC">
        <w:rPr>
          <w:rFonts w:ascii="Times New Roman" w:hAnsi="Times New Roman" w:cs="Times New Roman"/>
          <w:sz w:val="28"/>
          <w:szCs w:val="28"/>
        </w:rPr>
        <w:t>1) </w:t>
      </w:r>
      <w:r w:rsidRPr="00AA55BC">
        <w:rPr>
          <w:rFonts w:ascii="Times New Roman" w:eastAsia="Calibri" w:hAnsi="Times New Roman" w:cs="Times New Roman"/>
          <w:sz w:val="28"/>
          <w:szCs w:val="28"/>
        </w:rPr>
        <w:t xml:space="preserve">Карту </w:t>
      </w:r>
      <w:r w:rsidR="002A21BA" w:rsidRPr="00AA55BC">
        <w:rPr>
          <w:rFonts w:ascii="Times New Roman" w:eastAsia="Calibri" w:hAnsi="Times New Roman" w:cs="Times New Roman"/>
          <w:sz w:val="28"/>
          <w:szCs w:val="28"/>
        </w:rPr>
        <w:t xml:space="preserve">границ </w:t>
      </w:r>
      <w:r w:rsidRPr="00AA55BC">
        <w:rPr>
          <w:rFonts w:ascii="Times New Roman" w:eastAsia="Calibri" w:hAnsi="Times New Roman" w:cs="Times New Roman"/>
          <w:sz w:val="28"/>
          <w:szCs w:val="28"/>
        </w:rPr>
        <w:t>территорий, подверженных риску возникновения чрезвычайных ситуаций природного и техногенного характера изложить в следующей редакции:</w:t>
      </w:r>
    </w:p>
    <w:p w14:paraId="68A98301" w14:textId="0A1BA804" w:rsidR="007D32FD" w:rsidRPr="00AA55BC" w:rsidRDefault="00690572" w:rsidP="00B30846">
      <w:pPr>
        <w:spacing w:after="0" w:line="240" w:lineRule="auto"/>
        <w:jc w:val="center"/>
        <w:rPr>
          <w:rFonts w:ascii="Times New Roman" w:eastAsia="Times New Roman" w:hAnsi="Times New Roman" w:cs="Times New Roman"/>
          <w:bCs/>
          <w:sz w:val="28"/>
          <w:szCs w:val="28"/>
          <w:lang w:eastAsia="ru-RU"/>
        </w:rPr>
      </w:pPr>
      <w:r w:rsidRPr="00AA55BC">
        <w:rPr>
          <w:rFonts w:ascii="Times New Roman" w:eastAsia="Times New Roman" w:hAnsi="Times New Roman" w:cs="Times New Roman"/>
          <w:bCs/>
          <w:sz w:val="28"/>
          <w:szCs w:val="28"/>
          <w:lang w:eastAsia="ru-RU"/>
        </w:rPr>
        <w:br w:type="page"/>
      </w:r>
      <w:r w:rsidRPr="00AA55BC">
        <w:rPr>
          <w:rFonts w:ascii="Times New Roman" w:eastAsia="Times New Roman" w:hAnsi="Times New Roman" w:cs="Times New Roman"/>
          <w:bCs/>
          <w:sz w:val="28"/>
          <w:szCs w:val="28"/>
          <w:lang w:eastAsia="ru-RU"/>
        </w:rPr>
        <w:lastRenderedPageBreak/>
        <w:t>«Карта территорий, подверженных риску возникновения чрезвычайных ситуаций природного и техногенного характера</w:t>
      </w:r>
    </w:p>
    <w:p w14:paraId="62095B12" w14:textId="77777777" w:rsidR="007D32FD" w:rsidRPr="00AA55BC" w:rsidRDefault="007D32FD" w:rsidP="00B30846">
      <w:pPr>
        <w:spacing w:after="0" w:line="240" w:lineRule="auto"/>
        <w:jc w:val="center"/>
        <w:rPr>
          <w:rFonts w:ascii="Times New Roman" w:eastAsia="Times New Roman" w:hAnsi="Times New Roman" w:cs="Times New Roman"/>
          <w:bCs/>
          <w:sz w:val="28"/>
          <w:szCs w:val="28"/>
          <w:lang w:eastAsia="ru-RU"/>
        </w:rPr>
      </w:pPr>
    </w:p>
    <w:p w14:paraId="587F9059" w14:textId="44CB7420" w:rsidR="00690572" w:rsidRPr="00AA55BC" w:rsidRDefault="00AA55BC" w:rsidP="00B30846">
      <w:pPr>
        <w:spacing w:after="0" w:line="259" w:lineRule="auto"/>
        <w:jc w:val="center"/>
        <w:rPr>
          <w:rFonts w:ascii="Times New Roman" w:eastAsia="Times New Roman" w:hAnsi="Times New Roman" w:cs="Times New Roman"/>
          <w:bCs/>
          <w:sz w:val="28"/>
          <w:szCs w:val="28"/>
          <w:lang w:eastAsia="ru-RU"/>
        </w:rPr>
      </w:pPr>
      <w:r>
        <w:rPr>
          <w:noProof/>
        </w:rPr>
        <w:drawing>
          <wp:inline distT="0" distB="0" distL="0" distR="0" wp14:anchorId="61150573" wp14:editId="6676A0BC">
            <wp:extent cx="5760085" cy="57359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5735955"/>
                    </a:xfrm>
                    <a:prstGeom prst="rect">
                      <a:avLst/>
                    </a:prstGeom>
                    <a:noFill/>
                    <a:ln>
                      <a:noFill/>
                    </a:ln>
                  </pic:spPr>
                </pic:pic>
              </a:graphicData>
            </a:graphic>
          </wp:inline>
        </w:drawing>
      </w:r>
    </w:p>
    <w:p w14:paraId="38D1FC8F" w14:textId="4E3710A6" w:rsidR="00690572" w:rsidRDefault="00690572" w:rsidP="00690572">
      <w:pPr>
        <w:widowControl w:val="0"/>
        <w:autoSpaceDE w:val="0"/>
        <w:autoSpaceDN w:val="0"/>
        <w:adjustRightInd w:val="0"/>
        <w:spacing w:after="0" w:line="240" w:lineRule="auto"/>
        <w:ind w:firstLine="709"/>
        <w:jc w:val="right"/>
        <w:rPr>
          <w:rFonts w:ascii="Times New Roman" w:eastAsia="Times New Roman" w:hAnsi="Times New Roman"/>
          <w:sz w:val="28"/>
          <w:szCs w:val="28"/>
          <w:lang w:eastAsia="ru-RU"/>
        </w:rPr>
      </w:pPr>
      <w:r w:rsidRPr="00AA55BC">
        <w:rPr>
          <w:rFonts w:ascii="Times New Roman" w:hAnsi="Times New Roman"/>
          <w:kern w:val="2"/>
          <w:sz w:val="28"/>
          <w:szCs w:val="28"/>
          <w:lang w:eastAsia="ru-RU"/>
        </w:rPr>
        <w:t>».</w:t>
      </w:r>
    </w:p>
    <w:p w14:paraId="529F59AE" w14:textId="0B3C99E3" w:rsidR="00CE0FE4" w:rsidRPr="00081F90" w:rsidRDefault="00CE0FE4" w:rsidP="00037E3F">
      <w:pPr>
        <w:widowControl w:val="0"/>
        <w:suppressAutoHyphens/>
        <w:spacing w:after="0" w:line="240" w:lineRule="auto"/>
        <w:ind w:firstLine="709"/>
        <w:jc w:val="both"/>
        <w:rPr>
          <w:rFonts w:ascii="Times New Roman" w:hAnsi="Times New Roman"/>
          <w:sz w:val="28"/>
          <w:szCs w:val="28"/>
        </w:rPr>
      </w:pPr>
    </w:p>
    <w:p w14:paraId="48475551" w14:textId="3AA4064A" w:rsidR="001576AF" w:rsidRPr="00E378CB" w:rsidRDefault="001576AF" w:rsidP="00081F90">
      <w:pPr>
        <w:widowControl w:val="0"/>
        <w:autoSpaceDE w:val="0"/>
        <w:autoSpaceDN w:val="0"/>
        <w:adjustRightInd w:val="0"/>
        <w:spacing w:after="0" w:line="240" w:lineRule="auto"/>
        <w:ind w:right="-1"/>
        <w:rPr>
          <w:rFonts w:ascii="Times New Roman" w:eastAsia="Times New Roman" w:hAnsi="Times New Roman"/>
          <w:bCs/>
          <w:sz w:val="28"/>
          <w:szCs w:val="28"/>
          <w:lang w:eastAsia="ru-RU"/>
        </w:rPr>
      </w:pPr>
    </w:p>
    <w:p w14:paraId="5D14AA4B" w14:textId="77777777" w:rsidR="00FF5193" w:rsidRPr="00E378CB" w:rsidRDefault="00FF5193">
      <w:pPr>
        <w:widowControl w:val="0"/>
        <w:autoSpaceDE w:val="0"/>
        <w:autoSpaceDN w:val="0"/>
        <w:adjustRightInd w:val="0"/>
        <w:spacing w:after="0" w:line="240" w:lineRule="auto"/>
        <w:ind w:right="-1"/>
        <w:rPr>
          <w:rFonts w:ascii="Times New Roman" w:eastAsia="Times New Roman" w:hAnsi="Times New Roman"/>
          <w:bCs/>
          <w:sz w:val="28"/>
          <w:szCs w:val="28"/>
          <w:lang w:eastAsia="ru-RU"/>
        </w:rPr>
      </w:pPr>
    </w:p>
    <w:sectPr w:rsidR="00FF5193" w:rsidRPr="00E378CB" w:rsidSect="009C7DAF">
      <w:pgSz w:w="11906" w:h="16838"/>
      <w:pgMar w:top="1134"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934F6" w14:textId="77777777" w:rsidR="00061B85" w:rsidRDefault="00061B85">
      <w:pPr>
        <w:spacing w:after="0" w:line="240" w:lineRule="auto"/>
      </w:pPr>
      <w:r>
        <w:separator/>
      </w:r>
    </w:p>
  </w:endnote>
  <w:endnote w:type="continuationSeparator" w:id="0">
    <w:p w14:paraId="42CAF823" w14:textId="77777777" w:rsidR="00061B85" w:rsidRDefault="0006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mbria"/>
    <w:charset w:val="00"/>
    <w:family w:val="auto"/>
    <w:pitch w:val="variable"/>
    <w:sig w:usb0="00000003"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00"/>
    <w:family w:val="swiss"/>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l*b*i">
    <w:altName w:val="Calibri"/>
    <w:charset w:val="00"/>
    <w:family w:val="auto"/>
    <w:pitch w:val="default"/>
  </w:font>
  <w:font w:name="T*m*s*N*w*R*m*n">
    <w:altName w:val="Calibri"/>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StarSymbol">
    <w:panose1 w:val="00000000000000000000"/>
    <w:charset w:val="02"/>
    <w:family w:val="auto"/>
    <w:notTrueType/>
    <w:pitch w:val="default"/>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74460" w14:textId="77777777" w:rsidR="00061B85" w:rsidRDefault="00061B85">
      <w:pPr>
        <w:spacing w:after="0" w:line="240" w:lineRule="auto"/>
      </w:pPr>
      <w:r>
        <w:separator/>
      </w:r>
    </w:p>
  </w:footnote>
  <w:footnote w:type="continuationSeparator" w:id="0">
    <w:p w14:paraId="3EC0E55C" w14:textId="77777777" w:rsidR="00061B85" w:rsidRDefault="00061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827269"/>
      <w:docPartObj>
        <w:docPartGallery w:val="Page Numbers (Top of Page)"/>
        <w:docPartUnique/>
      </w:docPartObj>
    </w:sdtPr>
    <w:sdtEndPr>
      <w:rPr>
        <w:rFonts w:ascii="Times New Roman" w:hAnsi="Times New Roman" w:cs="Times New Roman"/>
        <w:sz w:val="24"/>
        <w:szCs w:val="24"/>
      </w:rPr>
    </w:sdtEndPr>
    <w:sdtContent>
      <w:p w14:paraId="591F73CC" w14:textId="1C37CDC1" w:rsidR="00061B85" w:rsidRPr="00E37FC8" w:rsidRDefault="00061B85" w:rsidP="00E37FC8">
        <w:pPr>
          <w:pStyle w:val="a5"/>
          <w:jc w:val="center"/>
          <w:rPr>
            <w:rFonts w:ascii="Times New Roman" w:hAnsi="Times New Roman" w:cs="Times New Roman"/>
            <w:sz w:val="24"/>
            <w:szCs w:val="24"/>
          </w:rPr>
        </w:pPr>
        <w:r w:rsidRPr="002501ED">
          <w:rPr>
            <w:rFonts w:ascii="Times New Roman" w:hAnsi="Times New Roman" w:cs="Times New Roman"/>
            <w:sz w:val="24"/>
            <w:szCs w:val="24"/>
          </w:rPr>
          <w:fldChar w:fldCharType="begin"/>
        </w:r>
        <w:r w:rsidRPr="002501ED">
          <w:rPr>
            <w:rFonts w:ascii="Times New Roman" w:hAnsi="Times New Roman" w:cs="Times New Roman"/>
            <w:sz w:val="24"/>
            <w:szCs w:val="24"/>
          </w:rPr>
          <w:instrText>PAGE   \* MERGEFORMAT</w:instrText>
        </w:r>
        <w:r w:rsidRPr="002501ED">
          <w:rPr>
            <w:rFonts w:ascii="Times New Roman" w:hAnsi="Times New Roman" w:cs="Times New Roman"/>
            <w:sz w:val="24"/>
            <w:szCs w:val="24"/>
          </w:rPr>
          <w:fldChar w:fldCharType="separate"/>
        </w:r>
        <w:r>
          <w:rPr>
            <w:rFonts w:ascii="Times New Roman" w:hAnsi="Times New Roman" w:cs="Times New Roman"/>
            <w:noProof/>
            <w:sz w:val="24"/>
            <w:szCs w:val="24"/>
          </w:rPr>
          <w:t>46</w:t>
        </w:r>
        <w:r w:rsidRPr="002501E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6"/>
    <w:lvl w:ilvl="0">
      <w:start w:val="1"/>
      <w:numFmt w:val="decimal"/>
      <w:lvlText w:val="%1."/>
      <w:lvlJc w:val="left"/>
      <w:pPr>
        <w:tabs>
          <w:tab w:val="num" w:pos="0"/>
        </w:tabs>
        <w:ind w:left="79" w:hanging="360"/>
      </w:pPr>
      <w:rPr>
        <w:rFonts w:ascii="Symbol" w:hAnsi="Symbol" w:cs="Symbol" w:hint="default"/>
        <w:b/>
        <w:bCs/>
      </w:rPr>
    </w:lvl>
  </w:abstractNum>
  <w:abstractNum w:abstractNumId="1" w15:restartNumberingAfterBreak="0">
    <w:nsid w:val="00000008"/>
    <w:multiLevelType w:val="multilevel"/>
    <w:tmpl w:val="00000008"/>
    <w:name w:val="WW8Num8"/>
    <w:lvl w:ilvl="0">
      <w:start w:val="1"/>
      <w:numFmt w:val="decimal"/>
      <w:lvlText w:val="%1."/>
      <w:lvlJc w:val="left"/>
      <w:pPr>
        <w:tabs>
          <w:tab w:val="num" w:pos="491"/>
        </w:tabs>
        <w:ind w:left="1211" w:hanging="360"/>
      </w:pPr>
    </w:lvl>
    <w:lvl w:ilvl="1">
      <w:start w:val="1"/>
      <w:numFmt w:val="bullet"/>
      <w:lvlText w:val="•"/>
      <w:lvlJc w:val="left"/>
      <w:pPr>
        <w:tabs>
          <w:tab w:val="num" w:pos="0"/>
        </w:tabs>
        <w:ind w:left="1635" w:hanging="555"/>
      </w:pPr>
      <w:rPr>
        <w:rFonts w:ascii="Times New Roman" w:hAnsi="Times New Roman" w:cs="Symbol"/>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15:restartNumberingAfterBreak="0">
    <w:nsid w:val="0000000C"/>
    <w:multiLevelType w:val="multilevel"/>
    <w:tmpl w:val="0000000C"/>
    <w:name w:val="WW8Num12"/>
    <w:lvl w:ilvl="0">
      <w:start w:val="1"/>
      <w:numFmt w:val="decimal"/>
      <w:lvlText w:val="%1"/>
      <w:lvlJc w:val="left"/>
      <w:pPr>
        <w:tabs>
          <w:tab w:val="num" w:pos="0"/>
        </w:tabs>
        <w:ind w:left="375" w:hanging="375"/>
      </w:pPr>
    </w:lvl>
    <w:lvl w:ilvl="1">
      <w:start w:val="1"/>
      <w:numFmt w:val="decimal"/>
      <w:lvlText w:val="%1.%2"/>
      <w:lvlJc w:val="left"/>
      <w:pPr>
        <w:tabs>
          <w:tab w:val="num" w:pos="0"/>
        </w:tabs>
        <w:ind w:left="2160" w:hanging="720"/>
      </w:pPr>
    </w:lvl>
    <w:lvl w:ilvl="2">
      <w:start w:val="1"/>
      <w:numFmt w:val="decimal"/>
      <w:lvlText w:val="%1.%2.%3"/>
      <w:lvlJc w:val="left"/>
      <w:pPr>
        <w:tabs>
          <w:tab w:val="num" w:pos="0"/>
        </w:tabs>
        <w:ind w:left="3600" w:hanging="720"/>
      </w:pPr>
    </w:lvl>
    <w:lvl w:ilvl="3">
      <w:start w:val="1"/>
      <w:numFmt w:val="decimal"/>
      <w:lvlText w:val="%1.%2.%3.%4"/>
      <w:lvlJc w:val="left"/>
      <w:pPr>
        <w:tabs>
          <w:tab w:val="num" w:pos="0"/>
        </w:tabs>
        <w:ind w:left="5400" w:hanging="1080"/>
      </w:pPr>
    </w:lvl>
    <w:lvl w:ilvl="4">
      <w:start w:val="1"/>
      <w:numFmt w:val="decimal"/>
      <w:lvlText w:val="%1.%2.%3.%4.%5"/>
      <w:lvlJc w:val="left"/>
      <w:pPr>
        <w:tabs>
          <w:tab w:val="num" w:pos="0"/>
        </w:tabs>
        <w:ind w:left="6840" w:hanging="1080"/>
      </w:pPr>
    </w:lvl>
    <w:lvl w:ilvl="5">
      <w:start w:val="1"/>
      <w:numFmt w:val="decimal"/>
      <w:lvlText w:val="%1.%2.%3.%4.%5.%6"/>
      <w:lvlJc w:val="left"/>
      <w:pPr>
        <w:tabs>
          <w:tab w:val="num" w:pos="0"/>
        </w:tabs>
        <w:ind w:left="8640" w:hanging="1440"/>
      </w:pPr>
    </w:lvl>
    <w:lvl w:ilvl="6">
      <w:start w:val="1"/>
      <w:numFmt w:val="decimal"/>
      <w:lvlText w:val="%1.%2.%3.%4.%5.%6.%7"/>
      <w:lvlJc w:val="left"/>
      <w:pPr>
        <w:tabs>
          <w:tab w:val="num" w:pos="0"/>
        </w:tabs>
        <w:ind w:left="10440" w:hanging="1800"/>
      </w:pPr>
    </w:lvl>
    <w:lvl w:ilvl="7">
      <w:start w:val="1"/>
      <w:numFmt w:val="decimal"/>
      <w:lvlText w:val="%1.%2.%3.%4.%5.%6.%7.%8"/>
      <w:lvlJc w:val="left"/>
      <w:pPr>
        <w:tabs>
          <w:tab w:val="num" w:pos="0"/>
        </w:tabs>
        <w:ind w:left="11880" w:hanging="1800"/>
      </w:pPr>
    </w:lvl>
    <w:lvl w:ilvl="8">
      <w:start w:val="1"/>
      <w:numFmt w:val="decimal"/>
      <w:lvlText w:val="%1.%2.%3.%4.%5.%6.%7.%8.%9"/>
      <w:lvlJc w:val="left"/>
      <w:pPr>
        <w:tabs>
          <w:tab w:val="num" w:pos="0"/>
        </w:tabs>
        <w:ind w:left="13680" w:hanging="2160"/>
      </w:pPr>
    </w:lvl>
  </w:abstractNum>
  <w:abstractNum w:abstractNumId="3" w15:restartNumberingAfterBreak="0">
    <w:nsid w:val="0000000E"/>
    <w:multiLevelType w:val="multilevel"/>
    <w:tmpl w:val="0000000E"/>
    <w:name w:val="WW8Num20"/>
    <w:lvl w:ilvl="0">
      <w:start w:val="1"/>
      <w:numFmt w:val="decimal"/>
      <w:lvlText w:val="%1."/>
      <w:lvlJc w:val="left"/>
      <w:pPr>
        <w:tabs>
          <w:tab w:val="num" w:pos="0"/>
        </w:tabs>
        <w:ind w:left="2142" w:hanging="360"/>
      </w:pPr>
      <w:rPr>
        <w:b/>
      </w:rPr>
    </w:lvl>
    <w:lvl w:ilvl="1">
      <w:start w:val="2"/>
      <w:numFmt w:val="decimal"/>
      <w:lvlText w:val="%1.%2"/>
      <w:lvlJc w:val="left"/>
      <w:pPr>
        <w:tabs>
          <w:tab w:val="num" w:pos="0"/>
        </w:tabs>
        <w:ind w:left="705" w:hanging="7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971" w:hanging="720"/>
      </w:pPr>
    </w:lvl>
    <w:lvl w:ilvl="4">
      <w:start w:val="1"/>
      <w:numFmt w:val="decimal"/>
      <w:lvlText w:val="%1.%2.%3.%4.%5"/>
      <w:lvlJc w:val="left"/>
      <w:pPr>
        <w:tabs>
          <w:tab w:val="num" w:pos="0"/>
        </w:tabs>
        <w:ind w:left="3582" w:hanging="1080"/>
      </w:pPr>
    </w:lvl>
    <w:lvl w:ilvl="5">
      <w:start w:val="1"/>
      <w:numFmt w:val="decimal"/>
      <w:lvlText w:val="%1.%2.%3.%4.%5.%6"/>
      <w:lvlJc w:val="left"/>
      <w:pPr>
        <w:tabs>
          <w:tab w:val="num" w:pos="0"/>
        </w:tabs>
        <w:ind w:left="4833" w:hanging="1080"/>
      </w:pPr>
    </w:lvl>
    <w:lvl w:ilvl="6">
      <w:start w:val="1"/>
      <w:numFmt w:val="decimal"/>
      <w:lvlText w:val="%1.%2.%3.%4.%5.%6.%7"/>
      <w:lvlJc w:val="left"/>
      <w:pPr>
        <w:tabs>
          <w:tab w:val="num" w:pos="0"/>
        </w:tabs>
        <w:ind w:left="6444" w:hanging="1440"/>
      </w:pPr>
    </w:lvl>
    <w:lvl w:ilvl="7">
      <w:start w:val="1"/>
      <w:numFmt w:val="decimal"/>
      <w:lvlText w:val="%1.%2.%3.%4.%5.%6.%7.%8"/>
      <w:lvlJc w:val="left"/>
      <w:pPr>
        <w:tabs>
          <w:tab w:val="num" w:pos="0"/>
        </w:tabs>
        <w:ind w:left="7695" w:hanging="1440"/>
      </w:pPr>
    </w:lvl>
    <w:lvl w:ilvl="8">
      <w:start w:val="1"/>
      <w:numFmt w:val="decimal"/>
      <w:lvlText w:val="%1.%2.%3.%4.%5.%6.%7.%8.%9"/>
      <w:lvlJc w:val="left"/>
      <w:pPr>
        <w:tabs>
          <w:tab w:val="num" w:pos="0"/>
        </w:tabs>
        <w:ind w:left="8946" w:hanging="1440"/>
      </w:pPr>
    </w:lvl>
  </w:abstractNum>
  <w:abstractNum w:abstractNumId="4" w15:restartNumberingAfterBreak="0">
    <w:nsid w:val="0000000F"/>
    <w:multiLevelType w:val="singleLevel"/>
    <w:tmpl w:val="0000000F"/>
    <w:name w:val="WW8Num21"/>
    <w:lvl w:ilvl="0">
      <w:start w:val="1"/>
      <w:numFmt w:val="decimal"/>
      <w:lvlText w:val="%1."/>
      <w:lvlJc w:val="left"/>
      <w:pPr>
        <w:tabs>
          <w:tab w:val="num" w:pos="0"/>
        </w:tabs>
        <w:ind w:left="720" w:hanging="360"/>
      </w:pPr>
      <w:rPr>
        <w:rFonts w:ascii="Times New Roman" w:hAnsi="Times New Roman" w:cs="Times New Roman" w:hint="default"/>
        <w:i w:val="0"/>
        <w:sz w:val="24"/>
        <w:szCs w:val="24"/>
      </w:rPr>
    </w:lvl>
  </w:abstractNum>
  <w:abstractNum w:abstractNumId="5" w15:restartNumberingAfterBreak="0">
    <w:nsid w:val="00000016"/>
    <w:multiLevelType w:val="multilevel"/>
    <w:tmpl w:val="00000016"/>
    <w:name w:val="WW8Num22"/>
    <w:lvl w:ilvl="0">
      <w:start w:val="1"/>
      <w:numFmt w:val="bullet"/>
      <w:lvlText w:val="−"/>
      <w:lvlJc w:val="left"/>
      <w:pPr>
        <w:tabs>
          <w:tab w:val="num" w:pos="0"/>
        </w:tabs>
        <w:ind w:left="1571" w:hanging="360"/>
      </w:pPr>
      <w:rPr>
        <w:rFonts w:ascii="Courier New" w:hAnsi="Courier New" w:cs="Symbol"/>
      </w:rPr>
    </w:lvl>
    <w:lvl w:ilvl="1">
      <w:start w:val="1"/>
      <w:numFmt w:val="bullet"/>
      <w:lvlText w:val="o"/>
      <w:lvlJc w:val="left"/>
      <w:pPr>
        <w:tabs>
          <w:tab w:val="num" w:pos="0"/>
        </w:tabs>
        <w:ind w:left="2291" w:hanging="360"/>
      </w:pPr>
      <w:rPr>
        <w:rFonts w:ascii="Courier New" w:hAnsi="Courier New" w:cs="Symbol"/>
      </w:rPr>
    </w:lvl>
    <w:lvl w:ilvl="2">
      <w:start w:val="1"/>
      <w:numFmt w:val="bullet"/>
      <w:lvlText w:val=""/>
      <w:lvlJc w:val="left"/>
      <w:pPr>
        <w:tabs>
          <w:tab w:val="num" w:pos="0"/>
        </w:tabs>
        <w:ind w:left="3011" w:hanging="360"/>
      </w:pPr>
      <w:rPr>
        <w:rFonts w:ascii="Wingdings" w:hAnsi="Wingdings" w:cs="Wingdings"/>
      </w:rPr>
    </w:lvl>
    <w:lvl w:ilvl="3">
      <w:start w:val="1"/>
      <w:numFmt w:val="bullet"/>
      <w:lvlText w:val=""/>
      <w:lvlJc w:val="left"/>
      <w:pPr>
        <w:tabs>
          <w:tab w:val="num" w:pos="0"/>
        </w:tabs>
        <w:ind w:left="3731" w:hanging="360"/>
      </w:pPr>
      <w:rPr>
        <w:rFonts w:ascii="Symbol" w:hAnsi="Symbol" w:cs="Symbol"/>
      </w:rPr>
    </w:lvl>
    <w:lvl w:ilvl="4">
      <w:start w:val="1"/>
      <w:numFmt w:val="bullet"/>
      <w:lvlText w:val="o"/>
      <w:lvlJc w:val="left"/>
      <w:pPr>
        <w:tabs>
          <w:tab w:val="num" w:pos="0"/>
        </w:tabs>
        <w:ind w:left="4451" w:hanging="360"/>
      </w:pPr>
      <w:rPr>
        <w:rFonts w:ascii="Courier New" w:hAnsi="Courier New" w:cs="Symbol"/>
      </w:rPr>
    </w:lvl>
    <w:lvl w:ilvl="5">
      <w:start w:val="1"/>
      <w:numFmt w:val="bullet"/>
      <w:lvlText w:val=""/>
      <w:lvlJc w:val="left"/>
      <w:pPr>
        <w:tabs>
          <w:tab w:val="num" w:pos="0"/>
        </w:tabs>
        <w:ind w:left="5171" w:hanging="360"/>
      </w:pPr>
      <w:rPr>
        <w:rFonts w:ascii="Wingdings" w:hAnsi="Wingdings" w:cs="Wingdings"/>
      </w:rPr>
    </w:lvl>
    <w:lvl w:ilvl="6">
      <w:start w:val="1"/>
      <w:numFmt w:val="bullet"/>
      <w:lvlText w:val=""/>
      <w:lvlJc w:val="left"/>
      <w:pPr>
        <w:tabs>
          <w:tab w:val="num" w:pos="0"/>
        </w:tabs>
        <w:ind w:left="5891" w:hanging="360"/>
      </w:pPr>
      <w:rPr>
        <w:rFonts w:ascii="Symbol" w:hAnsi="Symbol" w:cs="Symbol"/>
      </w:rPr>
    </w:lvl>
    <w:lvl w:ilvl="7">
      <w:start w:val="1"/>
      <w:numFmt w:val="bullet"/>
      <w:lvlText w:val="o"/>
      <w:lvlJc w:val="left"/>
      <w:pPr>
        <w:tabs>
          <w:tab w:val="num" w:pos="0"/>
        </w:tabs>
        <w:ind w:left="6611" w:hanging="360"/>
      </w:pPr>
      <w:rPr>
        <w:rFonts w:ascii="Courier New" w:hAnsi="Courier New" w:cs="Symbol"/>
      </w:rPr>
    </w:lvl>
    <w:lvl w:ilvl="8">
      <w:start w:val="1"/>
      <w:numFmt w:val="bullet"/>
      <w:lvlText w:val=""/>
      <w:lvlJc w:val="left"/>
      <w:pPr>
        <w:tabs>
          <w:tab w:val="num" w:pos="0"/>
        </w:tabs>
        <w:ind w:left="7331" w:hanging="360"/>
      </w:pPr>
      <w:rPr>
        <w:rFonts w:ascii="Wingdings" w:hAnsi="Wingdings" w:cs="Wingdings"/>
      </w:rPr>
    </w:lvl>
  </w:abstractNum>
  <w:abstractNum w:abstractNumId="6" w15:restartNumberingAfterBreak="0">
    <w:nsid w:val="00000017"/>
    <w:multiLevelType w:val="singleLevel"/>
    <w:tmpl w:val="00000017"/>
    <w:name w:val="WW8Num43"/>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Wingdings" w:hAnsi="Wingdings" w:cs="OpenSymbol"/>
      </w:rPr>
    </w:lvl>
  </w:abstractNum>
  <w:abstractNum w:abstractNumId="8" w15:restartNumberingAfterBreak="0">
    <w:nsid w:val="21A61822"/>
    <w:multiLevelType w:val="hybridMultilevel"/>
    <w:tmpl w:val="64CA1A90"/>
    <w:lvl w:ilvl="0" w:tplc="0F7200F0">
      <w:start w:val="1"/>
      <w:numFmt w:val="decimal"/>
      <w:lvlText w:val="%1."/>
      <w:lvlJc w:val="right"/>
      <w:pPr>
        <w:ind w:left="643"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15:restartNumberingAfterBreak="0">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pStyle w:val="6"/>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EA071E"/>
    <w:multiLevelType w:val="multilevel"/>
    <w:tmpl w:val="7D605688"/>
    <w:lvl w:ilvl="0">
      <w:start w:val="65"/>
      <w:numFmt w:val="none"/>
      <w:lvlText w:val=""/>
      <w:lvlJc w:val="left"/>
      <w:pPr>
        <w:ind w:left="284" w:hanging="360"/>
      </w:pPr>
      <w:rPr>
        <w:rFonts w:hint="default"/>
      </w:rPr>
    </w:lvl>
    <w:lvl w:ilvl="1">
      <w:start w:val="5"/>
      <w:numFmt w:val="decimal"/>
      <w:lvlText w:val="%2"/>
      <w:lvlJc w:val="left"/>
      <w:pPr>
        <w:ind w:left="775" w:hanging="491"/>
      </w:pPr>
      <w:rPr>
        <w:rFonts w:hint="default"/>
      </w:rPr>
    </w:lvl>
    <w:lvl w:ilvl="2">
      <w:start w:val="1"/>
      <w:numFmt w:val="decimal"/>
      <w:suff w:val="space"/>
      <w:lvlText w:val="4.%3 "/>
      <w:lvlJc w:val="left"/>
      <w:pPr>
        <w:ind w:left="1148" w:hanging="504"/>
      </w:pPr>
      <w:rPr>
        <w:rFonts w:hint="default"/>
      </w:rPr>
    </w:lvl>
    <w:lvl w:ilvl="3">
      <w:start w:val="1"/>
      <w:numFmt w:val="decimal"/>
      <w:suff w:val="space"/>
      <w:lvlText w:val="4.4.%4"/>
      <w:lvlJc w:val="left"/>
      <w:pPr>
        <w:ind w:left="1652" w:hanging="651"/>
      </w:pPr>
      <w:rPr>
        <w:rFonts w:hint="default"/>
      </w:rPr>
    </w:lvl>
    <w:lvl w:ilvl="4">
      <w:start w:val="1"/>
      <w:numFmt w:val="decimal"/>
      <w:lvlText w:val="%2.%3.%4.%5"/>
      <w:lvlJc w:val="left"/>
      <w:pPr>
        <w:ind w:left="2156" w:hanging="792"/>
      </w:pPr>
      <w:rPr>
        <w:rFonts w:hint="default"/>
      </w:rPr>
    </w:lvl>
    <w:lvl w:ilvl="5">
      <w:start w:val="1"/>
      <w:numFmt w:val="decimal"/>
      <w:lvlText w:val="%1%2.%3.%4.%5.%6"/>
      <w:lvlJc w:val="left"/>
      <w:pPr>
        <w:ind w:left="2660" w:hanging="936"/>
      </w:pPr>
      <w:rPr>
        <w:rFonts w:hint="default"/>
      </w:rPr>
    </w:lvl>
    <w:lvl w:ilvl="6">
      <w:start w:val="1"/>
      <w:numFmt w:val="decimal"/>
      <w:lvlText w:val="%1%2.%3.%4.%5.%6.%7"/>
      <w:lvlJc w:val="left"/>
      <w:pPr>
        <w:ind w:left="3164" w:hanging="1080"/>
      </w:pPr>
      <w:rPr>
        <w:rFonts w:hint="default"/>
      </w:rPr>
    </w:lvl>
    <w:lvl w:ilvl="7">
      <w:start w:val="1"/>
      <w:numFmt w:val="decimal"/>
      <w:lvlText w:val="%1%2.%3.%4.%5.%6.%7.%8"/>
      <w:lvlJc w:val="left"/>
      <w:pPr>
        <w:ind w:left="3668" w:hanging="1224"/>
      </w:pPr>
      <w:rPr>
        <w:rFonts w:hint="default"/>
      </w:rPr>
    </w:lvl>
    <w:lvl w:ilvl="8">
      <w:start w:val="1"/>
      <w:numFmt w:val="decimal"/>
      <w:lvlText w:val="%1%2.%3.%4.%5.%6.%7.%8.%9"/>
      <w:lvlJc w:val="left"/>
      <w:pPr>
        <w:ind w:left="4244" w:hanging="1440"/>
      </w:pPr>
      <w:rPr>
        <w:rFonts w:hint="default"/>
      </w:rPr>
    </w:lvl>
  </w:abstractNum>
  <w:abstractNum w:abstractNumId="11" w15:restartNumberingAfterBreak="0">
    <w:nsid w:val="346C4276"/>
    <w:multiLevelType w:val="hybridMultilevel"/>
    <w:tmpl w:val="64CA1A90"/>
    <w:lvl w:ilvl="0" w:tplc="FFFFFFFF">
      <w:start w:val="1"/>
      <w:numFmt w:val="decimal"/>
      <w:lvlText w:val="%1."/>
      <w:lvlJc w:val="right"/>
      <w:pPr>
        <w:ind w:left="643" w:hanging="360"/>
      </w:p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2" w15:restartNumberingAfterBreak="0">
    <w:nsid w:val="48E715B2"/>
    <w:multiLevelType w:val="multilevel"/>
    <w:tmpl w:val="6202478E"/>
    <w:lvl w:ilvl="0">
      <w:start w:val="1"/>
      <w:numFmt w:val="decimal"/>
      <w:lvlText w:val="%1)"/>
      <w:lvlJc w:val="left"/>
      <w:pPr>
        <w:ind w:left="360" w:hanging="360"/>
      </w:pPr>
      <w:rPr>
        <w:rFonts w:ascii="Times New Roman" w:eastAsia="Times New Roman" w:hAnsi="Times New Roman" w:cs="Times New Roman"/>
      </w:rPr>
    </w:lvl>
    <w:lvl w:ilvl="1">
      <w:start w:val="2"/>
      <w:numFmt w:val="decimal"/>
      <w:isLgl/>
      <w:lvlText w:val="%1.%2."/>
      <w:lvlJc w:val="left"/>
      <w:pPr>
        <w:ind w:left="765" w:hanging="765"/>
      </w:pPr>
      <w:rPr>
        <w:rFonts w:hint="default"/>
      </w:rPr>
    </w:lvl>
    <w:lvl w:ilvl="2">
      <w:start w:val="2"/>
      <w:numFmt w:val="decimal"/>
      <w:isLgl/>
      <w:lvlText w:val="%1.%2.%3."/>
      <w:lvlJc w:val="left"/>
      <w:pPr>
        <w:ind w:left="765" w:hanging="765"/>
      </w:pPr>
      <w:rPr>
        <w:rFonts w:hint="default"/>
      </w:rPr>
    </w:lvl>
    <w:lvl w:ilvl="3">
      <w:start w:val="3"/>
      <w:numFmt w:val="decimal"/>
      <w:isLgl/>
      <w:lvlText w:val="%1.%2.%3.%4."/>
      <w:lvlJc w:val="left"/>
      <w:pPr>
        <w:ind w:left="765" w:hanging="76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B606DD9"/>
    <w:multiLevelType w:val="hybridMultilevel"/>
    <w:tmpl w:val="CD388B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96807BB"/>
    <w:multiLevelType w:val="multilevel"/>
    <w:tmpl w:val="69B26F52"/>
    <w:lvl w:ilvl="0">
      <w:start w:val="1"/>
      <w:numFmt w:val="decimal"/>
      <w:lvlText w:val="%1"/>
      <w:lvlJc w:val="left"/>
      <w:pPr>
        <w:ind w:left="750" w:hanging="750"/>
      </w:pPr>
      <w:rPr>
        <w:rFonts w:hint="default"/>
      </w:rPr>
    </w:lvl>
    <w:lvl w:ilvl="1">
      <w:start w:val="13"/>
      <w:numFmt w:val="decimal"/>
      <w:lvlText w:val="%1.%2"/>
      <w:lvlJc w:val="left"/>
      <w:pPr>
        <w:ind w:left="1125" w:hanging="750"/>
      </w:pPr>
      <w:rPr>
        <w:rFonts w:hint="default"/>
      </w:rPr>
    </w:lvl>
    <w:lvl w:ilvl="2">
      <w:start w:val="3"/>
      <w:numFmt w:val="decimal"/>
      <w:lvlText w:val="%1.%2.%3"/>
      <w:lvlJc w:val="left"/>
      <w:pPr>
        <w:ind w:left="1500" w:hanging="75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5" w15:restartNumberingAfterBreak="0">
    <w:nsid w:val="7DEB63FE"/>
    <w:multiLevelType w:val="hybridMultilevel"/>
    <w:tmpl w:val="AEB62858"/>
    <w:lvl w:ilvl="0" w:tplc="FFFFFFFF">
      <w:start w:val="1"/>
      <w:numFmt w:val="decimal"/>
      <w:lvlText w:val="%1)"/>
      <w:lvlJc w:val="left"/>
      <w:pPr>
        <w:ind w:left="114" w:hanging="411"/>
      </w:pPr>
      <w:rPr>
        <w:rFonts w:ascii="Times New Roman" w:eastAsia="Times New Roman" w:hAnsi="Times New Roman" w:cs="Times New Roman" w:hint="default"/>
        <w:w w:val="100"/>
        <w:sz w:val="28"/>
        <w:szCs w:val="28"/>
        <w:lang w:val="ru-RU" w:eastAsia="en-US" w:bidi="ar-SA"/>
      </w:rPr>
    </w:lvl>
    <w:lvl w:ilvl="1" w:tplc="FFFFFFFF">
      <w:numFmt w:val="bullet"/>
      <w:lvlText w:val="•"/>
      <w:lvlJc w:val="left"/>
      <w:pPr>
        <w:ind w:left="1122" w:hanging="411"/>
      </w:pPr>
      <w:rPr>
        <w:rFonts w:hint="default"/>
        <w:lang w:val="ru-RU" w:eastAsia="en-US" w:bidi="ar-SA"/>
      </w:rPr>
    </w:lvl>
    <w:lvl w:ilvl="2" w:tplc="FFFFFFFF">
      <w:numFmt w:val="bullet"/>
      <w:lvlText w:val="•"/>
      <w:lvlJc w:val="left"/>
      <w:pPr>
        <w:ind w:left="2125" w:hanging="411"/>
      </w:pPr>
      <w:rPr>
        <w:rFonts w:hint="default"/>
        <w:lang w:val="ru-RU" w:eastAsia="en-US" w:bidi="ar-SA"/>
      </w:rPr>
    </w:lvl>
    <w:lvl w:ilvl="3" w:tplc="FFFFFFFF">
      <w:numFmt w:val="bullet"/>
      <w:lvlText w:val="•"/>
      <w:lvlJc w:val="left"/>
      <w:pPr>
        <w:ind w:left="3127" w:hanging="411"/>
      </w:pPr>
      <w:rPr>
        <w:rFonts w:hint="default"/>
        <w:lang w:val="ru-RU" w:eastAsia="en-US" w:bidi="ar-SA"/>
      </w:rPr>
    </w:lvl>
    <w:lvl w:ilvl="4" w:tplc="FFFFFFFF">
      <w:numFmt w:val="bullet"/>
      <w:lvlText w:val="•"/>
      <w:lvlJc w:val="left"/>
      <w:pPr>
        <w:ind w:left="4130" w:hanging="411"/>
      </w:pPr>
      <w:rPr>
        <w:rFonts w:hint="default"/>
        <w:lang w:val="ru-RU" w:eastAsia="en-US" w:bidi="ar-SA"/>
      </w:rPr>
    </w:lvl>
    <w:lvl w:ilvl="5" w:tplc="FFFFFFFF">
      <w:numFmt w:val="bullet"/>
      <w:lvlText w:val="•"/>
      <w:lvlJc w:val="left"/>
      <w:pPr>
        <w:ind w:left="5133" w:hanging="411"/>
      </w:pPr>
      <w:rPr>
        <w:rFonts w:hint="default"/>
        <w:lang w:val="ru-RU" w:eastAsia="en-US" w:bidi="ar-SA"/>
      </w:rPr>
    </w:lvl>
    <w:lvl w:ilvl="6" w:tplc="FFFFFFFF">
      <w:numFmt w:val="bullet"/>
      <w:lvlText w:val="•"/>
      <w:lvlJc w:val="left"/>
      <w:pPr>
        <w:ind w:left="6135" w:hanging="411"/>
      </w:pPr>
      <w:rPr>
        <w:rFonts w:hint="default"/>
        <w:lang w:val="ru-RU" w:eastAsia="en-US" w:bidi="ar-SA"/>
      </w:rPr>
    </w:lvl>
    <w:lvl w:ilvl="7" w:tplc="FFFFFFFF">
      <w:numFmt w:val="bullet"/>
      <w:lvlText w:val="•"/>
      <w:lvlJc w:val="left"/>
      <w:pPr>
        <w:ind w:left="7138" w:hanging="411"/>
      </w:pPr>
      <w:rPr>
        <w:rFonts w:hint="default"/>
        <w:lang w:val="ru-RU" w:eastAsia="en-US" w:bidi="ar-SA"/>
      </w:rPr>
    </w:lvl>
    <w:lvl w:ilvl="8" w:tplc="FFFFFFFF">
      <w:numFmt w:val="bullet"/>
      <w:lvlText w:val="•"/>
      <w:lvlJc w:val="left"/>
      <w:pPr>
        <w:ind w:left="8140" w:hanging="411"/>
      </w:pPr>
      <w:rPr>
        <w:rFonts w:hint="default"/>
        <w:lang w:val="ru-RU" w:eastAsia="en-US" w:bidi="ar-SA"/>
      </w:r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8"/>
  </w:num>
  <w:num w:numId="5">
    <w:abstractNumId w:val="13"/>
  </w:num>
  <w:num w:numId="6">
    <w:abstractNumId w:val="11"/>
  </w:num>
  <w:num w:numId="7">
    <w:abstractNumId w:val="14"/>
  </w:num>
  <w:num w:numId="8">
    <w:abstractNumId w:val="12"/>
  </w:num>
  <w:num w:numId="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8A3"/>
    <w:rsid w:val="00000932"/>
    <w:rsid w:val="000023D4"/>
    <w:rsid w:val="00002F0C"/>
    <w:rsid w:val="00003318"/>
    <w:rsid w:val="00003836"/>
    <w:rsid w:val="00003A66"/>
    <w:rsid w:val="00007F9E"/>
    <w:rsid w:val="00010172"/>
    <w:rsid w:val="000125FF"/>
    <w:rsid w:val="00012C8F"/>
    <w:rsid w:val="00014A09"/>
    <w:rsid w:val="00014AED"/>
    <w:rsid w:val="00020961"/>
    <w:rsid w:val="00021C22"/>
    <w:rsid w:val="0002241C"/>
    <w:rsid w:val="000303D4"/>
    <w:rsid w:val="000307BE"/>
    <w:rsid w:val="00032F09"/>
    <w:rsid w:val="00037E3F"/>
    <w:rsid w:val="000416E5"/>
    <w:rsid w:val="00042CF6"/>
    <w:rsid w:val="00043972"/>
    <w:rsid w:val="00045B47"/>
    <w:rsid w:val="00046407"/>
    <w:rsid w:val="000604B1"/>
    <w:rsid w:val="00061B85"/>
    <w:rsid w:val="00062147"/>
    <w:rsid w:val="000625FF"/>
    <w:rsid w:val="00063E92"/>
    <w:rsid w:val="00065717"/>
    <w:rsid w:val="00070493"/>
    <w:rsid w:val="00070D9F"/>
    <w:rsid w:val="00071814"/>
    <w:rsid w:val="0007295E"/>
    <w:rsid w:val="000765AF"/>
    <w:rsid w:val="00077E4A"/>
    <w:rsid w:val="000809AE"/>
    <w:rsid w:val="00081F90"/>
    <w:rsid w:val="00085957"/>
    <w:rsid w:val="00085B63"/>
    <w:rsid w:val="00085D37"/>
    <w:rsid w:val="00086104"/>
    <w:rsid w:val="000862EE"/>
    <w:rsid w:val="00087261"/>
    <w:rsid w:val="00093644"/>
    <w:rsid w:val="00094B15"/>
    <w:rsid w:val="00096B73"/>
    <w:rsid w:val="000A1C7A"/>
    <w:rsid w:val="000A63D0"/>
    <w:rsid w:val="000A6BFA"/>
    <w:rsid w:val="000A733C"/>
    <w:rsid w:val="000B1CEC"/>
    <w:rsid w:val="000B277B"/>
    <w:rsid w:val="000B296F"/>
    <w:rsid w:val="000B31DF"/>
    <w:rsid w:val="000B3795"/>
    <w:rsid w:val="000B3CEF"/>
    <w:rsid w:val="000B43F8"/>
    <w:rsid w:val="000B6A31"/>
    <w:rsid w:val="000B6B42"/>
    <w:rsid w:val="000C149B"/>
    <w:rsid w:val="000C2321"/>
    <w:rsid w:val="000C2578"/>
    <w:rsid w:val="000C49AF"/>
    <w:rsid w:val="000C53FD"/>
    <w:rsid w:val="000C7CB0"/>
    <w:rsid w:val="000D0000"/>
    <w:rsid w:val="000D257A"/>
    <w:rsid w:val="000D5E12"/>
    <w:rsid w:val="000D7033"/>
    <w:rsid w:val="000E1398"/>
    <w:rsid w:val="000E403F"/>
    <w:rsid w:val="000E4E49"/>
    <w:rsid w:val="000F023B"/>
    <w:rsid w:val="000F294E"/>
    <w:rsid w:val="000F45ED"/>
    <w:rsid w:val="000F4EAE"/>
    <w:rsid w:val="000F4F54"/>
    <w:rsid w:val="00105D61"/>
    <w:rsid w:val="00110514"/>
    <w:rsid w:val="00111714"/>
    <w:rsid w:val="00115306"/>
    <w:rsid w:val="001160F6"/>
    <w:rsid w:val="001213A5"/>
    <w:rsid w:val="00122DCD"/>
    <w:rsid w:val="0012511C"/>
    <w:rsid w:val="00127001"/>
    <w:rsid w:val="001303CA"/>
    <w:rsid w:val="00131B25"/>
    <w:rsid w:val="00131E74"/>
    <w:rsid w:val="00137154"/>
    <w:rsid w:val="00137239"/>
    <w:rsid w:val="00141521"/>
    <w:rsid w:val="00142941"/>
    <w:rsid w:val="00143587"/>
    <w:rsid w:val="00145093"/>
    <w:rsid w:val="001515FD"/>
    <w:rsid w:val="00152690"/>
    <w:rsid w:val="0015441A"/>
    <w:rsid w:val="0015565E"/>
    <w:rsid w:val="00155714"/>
    <w:rsid w:val="001574B4"/>
    <w:rsid w:val="001576AF"/>
    <w:rsid w:val="00164579"/>
    <w:rsid w:val="00165E02"/>
    <w:rsid w:val="00170714"/>
    <w:rsid w:val="0017194C"/>
    <w:rsid w:val="001720AB"/>
    <w:rsid w:val="0017274D"/>
    <w:rsid w:val="00175580"/>
    <w:rsid w:val="0017774B"/>
    <w:rsid w:val="001777F6"/>
    <w:rsid w:val="0018301E"/>
    <w:rsid w:val="00183207"/>
    <w:rsid w:val="00185DD6"/>
    <w:rsid w:val="001874C4"/>
    <w:rsid w:val="001928CC"/>
    <w:rsid w:val="00193276"/>
    <w:rsid w:val="001933C0"/>
    <w:rsid w:val="00194559"/>
    <w:rsid w:val="00195067"/>
    <w:rsid w:val="001952C2"/>
    <w:rsid w:val="0019531C"/>
    <w:rsid w:val="00196CFB"/>
    <w:rsid w:val="001A3083"/>
    <w:rsid w:val="001A73A0"/>
    <w:rsid w:val="001B11AF"/>
    <w:rsid w:val="001B1C8D"/>
    <w:rsid w:val="001B3E43"/>
    <w:rsid w:val="001B62C5"/>
    <w:rsid w:val="001D0733"/>
    <w:rsid w:val="001D0D09"/>
    <w:rsid w:val="001D190E"/>
    <w:rsid w:val="001D6462"/>
    <w:rsid w:val="001D6849"/>
    <w:rsid w:val="001D76C7"/>
    <w:rsid w:val="001E0801"/>
    <w:rsid w:val="001E2344"/>
    <w:rsid w:val="001E3525"/>
    <w:rsid w:val="001E4E16"/>
    <w:rsid w:val="001E6E20"/>
    <w:rsid w:val="001F2619"/>
    <w:rsid w:val="001F33FD"/>
    <w:rsid w:val="001F7D8A"/>
    <w:rsid w:val="00200EFC"/>
    <w:rsid w:val="0020167F"/>
    <w:rsid w:val="00201761"/>
    <w:rsid w:val="00205E15"/>
    <w:rsid w:val="00206C0C"/>
    <w:rsid w:val="00207EFC"/>
    <w:rsid w:val="00210293"/>
    <w:rsid w:val="002140AA"/>
    <w:rsid w:val="0021422C"/>
    <w:rsid w:val="00214F9B"/>
    <w:rsid w:val="00215437"/>
    <w:rsid w:val="0021575C"/>
    <w:rsid w:val="00220D9E"/>
    <w:rsid w:val="00222909"/>
    <w:rsid w:val="002259ED"/>
    <w:rsid w:val="00226D9C"/>
    <w:rsid w:val="0023089A"/>
    <w:rsid w:val="00231F4B"/>
    <w:rsid w:val="002344E4"/>
    <w:rsid w:val="002403E4"/>
    <w:rsid w:val="00246665"/>
    <w:rsid w:val="00247C99"/>
    <w:rsid w:val="002511E3"/>
    <w:rsid w:val="00253867"/>
    <w:rsid w:val="002559C2"/>
    <w:rsid w:val="00255F66"/>
    <w:rsid w:val="00260E1A"/>
    <w:rsid w:val="0026126B"/>
    <w:rsid w:val="00263D0E"/>
    <w:rsid w:val="00264252"/>
    <w:rsid w:val="00265C10"/>
    <w:rsid w:val="00265DA5"/>
    <w:rsid w:val="00265F34"/>
    <w:rsid w:val="002670EA"/>
    <w:rsid w:val="00270C30"/>
    <w:rsid w:val="00272A44"/>
    <w:rsid w:val="00272B37"/>
    <w:rsid w:val="00272C68"/>
    <w:rsid w:val="00272D1A"/>
    <w:rsid w:val="00274059"/>
    <w:rsid w:val="00276AFD"/>
    <w:rsid w:val="00281F48"/>
    <w:rsid w:val="0028776D"/>
    <w:rsid w:val="002938E1"/>
    <w:rsid w:val="00293DF3"/>
    <w:rsid w:val="00293F91"/>
    <w:rsid w:val="00296F6A"/>
    <w:rsid w:val="002978C8"/>
    <w:rsid w:val="002A1F6E"/>
    <w:rsid w:val="002A21BA"/>
    <w:rsid w:val="002A627E"/>
    <w:rsid w:val="002B0CC3"/>
    <w:rsid w:val="002B0E56"/>
    <w:rsid w:val="002B2123"/>
    <w:rsid w:val="002B49C8"/>
    <w:rsid w:val="002B504E"/>
    <w:rsid w:val="002B5580"/>
    <w:rsid w:val="002B5664"/>
    <w:rsid w:val="002B607F"/>
    <w:rsid w:val="002C4F54"/>
    <w:rsid w:val="002C6D97"/>
    <w:rsid w:val="002C7353"/>
    <w:rsid w:val="002D5BEF"/>
    <w:rsid w:val="002D65AC"/>
    <w:rsid w:val="002D66D9"/>
    <w:rsid w:val="002D7EBC"/>
    <w:rsid w:val="002E0BEB"/>
    <w:rsid w:val="002E204E"/>
    <w:rsid w:val="002E224C"/>
    <w:rsid w:val="002E4CAA"/>
    <w:rsid w:val="002E55E7"/>
    <w:rsid w:val="002E567C"/>
    <w:rsid w:val="002F5F79"/>
    <w:rsid w:val="002F6167"/>
    <w:rsid w:val="002F7067"/>
    <w:rsid w:val="00304FEB"/>
    <w:rsid w:val="00305C34"/>
    <w:rsid w:val="00312CAE"/>
    <w:rsid w:val="00315075"/>
    <w:rsid w:val="003205A7"/>
    <w:rsid w:val="00321842"/>
    <w:rsid w:val="003227F2"/>
    <w:rsid w:val="00325B1B"/>
    <w:rsid w:val="00331151"/>
    <w:rsid w:val="00331BC8"/>
    <w:rsid w:val="00334DF6"/>
    <w:rsid w:val="003357D0"/>
    <w:rsid w:val="003402FD"/>
    <w:rsid w:val="003423CA"/>
    <w:rsid w:val="00343383"/>
    <w:rsid w:val="003451E6"/>
    <w:rsid w:val="00362CCF"/>
    <w:rsid w:val="00363B95"/>
    <w:rsid w:val="00364E14"/>
    <w:rsid w:val="00366421"/>
    <w:rsid w:val="00374A4C"/>
    <w:rsid w:val="003776CA"/>
    <w:rsid w:val="00381712"/>
    <w:rsid w:val="00383724"/>
    <w:rsid w:val="00386722"/>
    <w:rsid w:val="00386CD1"/>
    <w:rsid w:val="00387AEE"/>
    <w:rsid w:val="003930F1"/>
    <w:rsid w:val="00393909"/>
    <w:rsid w:val="003954B6"/>
    <w:rsid w:val="00397FDE"/>
    <w:rsid w:val="003A3653"/>
    <w:rsid w:val="003A445C"/>
    <w:rsid w:val="003B0E31"/>
    <w:rsid w:val="003B12F3"/>
    <w:rsid w:val="003B4978"/>
    <w:rsid w:val="003B7B9F"/>
    <w:rsid w:val="003C2000"/>
    <w:rsid w:val="003C2292"/>
    <w:rsid w:val="003C3500"/>
    <w:rsid w:val="003C4D32"/>
    <w:rsid w:val="003C5756"/>
    <w:rsid w:val="003C63FA"/>
    <w:rsid w:val="003C68CB"/>
    <w:rsid w:val="003D0B1C"/>
    <w:rsid w:val="003D2EF0"/>
    <w:rsid w:val="003E5729"/>
    <w:rsid w:val="003F051B"/>
    <w:rsid w:val="003F0B01"/>
    <w:rsid w:val="003F1AFA"/>
    <w:rsid w:val="003F3C21"/>
    <w:rsid w:val="003F4755"/>
    <w:rsid w:val="003F79D8"/>
    <w:rsid w:val="00401729"/>
    <w:rsid w:val="00401A03"/>
    <w:rsid w:val="0040353F"/>
    <w:rsid w:val="00404D1A"/>
    <w:rsid w:val="004051A6"/>
    <w:rsid w:val="004057B6"/>
    <w:rsid w:val="00405CFF"/>
    <w:rsid w:val="00410560"/>
    <w:rsid w:val="0041304A"/>
    <w:rsid w:val="00413C39"/>
    <w:rsid w:val="00415DB6"/>
    <w:rsid w:val="00416CB6"/>
    <w:rsid w:val="004173AD"/>
    <w:rsid w:val="0042197D"/>
    <w:rsid w:val="00422D3B"/>
    <w:rsid w:val="00426368"/>
    <w:rsid w:val="004277BA"/>
    <w:rsid w:val="00434D9C"/>
    <w:rsid w:val="00440157"/>
    <w:rsid w:val="00442057"/>
    <w:rsid w:val="004428BA"/>
    <w:rsid w:val="00444B80"/>
    <w:rsid w:val="00447758"/>
    <w:rsid w:val="00451188"/>
    <w:rsid w:val="00455560"/>
    <w:rsid w:val="004557FB"/>
    <w:rsid w:val="00456379"/>
    <w:rsid w:val="00456B63"/>
    <w:rsid w:val="00465F7A"/>
    <w:rsid w:val="004677C2"/>
    <w:rsid w:val="0046795F"/>
    <w:rsid w:val="00470253"/>
    <w:rsid w:val="00471092"/>
    <w:rsid w:val="0047209D"/>
    <w:rsid w:val="004736A0"/>
    <w:rsid w:val="004757FF"/>
    <w:rsid w:val="0047691D"/>
    <w:rsid w:val="00476F5A"/>
    <w:rsid w:val="00477141"/>
    <w:rsid w:val="00477243"/>
    <w:rsid w:val="00477FC6"/>
    <w:rsid w:val="004818F1"/>
    <w:rsid w:val="004820ED"/>
    <w:rsid w:val="00482FD7"/>
    <w:rsid w:val="00484A1C"/>
    <w:rsid w:val="004858D8"/>
    <w:rsid w:val="00486E9D"/>
    <w:rsid w:val="004904FB"/>
    <w:rsid w:val="00490C94"/>
    <w:rsid w:val="004955B9"/>
    <w:rsid w:val="00495655"/>
    <w:rsid w:val="004A02D1"/>
    <w:rsid w:val="004A1591"/>
    <w:rsid w:val="004A22E3"/>
    <w:rsid w:val="004A42DF"/>
    <w:rsid w:val="004A4A7B"/>
    <w:rsid w:val="004B00BD"/>
    <w:rsid w:val="004C0E3C"/>
    <w:rsid w:val="004C5B71"/>
    <w:rsid w:val="004C7EA2"/>
    <w:rsid w:val="004D04B8"/>
    <w:rsid w:val="004D051F"/>
    <w:rsid w:val="004D1B0C"/>
    <w:rsid w:val="004D36C4"/>
    <w:rsid w:val="004D3C7A"/>
    <w:rsid w:val="004D5E21"/>
    <w:rsid w:val="004E2ABC"/>
    <w:rsid w:val="004E44E6"/>
    <w:rsid w:val="004E6010"/>
    <w:rsid w:val="004E7A95"/>
    <w:rsid w:val="004F0CEF"/>
    <w:rsid w:val="004F6A43"/>
    <w:rsid w:val="004F7BF3"/>
    <w:rsid w:val="00500E3C"/>
    <w:rsid w:val="005026D2"/>
    <w:rsid w:val="00502BEA"/>
    <w:rsid w:val="00506D0E"/>
    <w:rsid w:val="00520A42"/>
    <w:rsid w:val="00520BA2"/>
    <w:rsid w:val="00523767"/>
    <w:rsid w:val="00524DB4"/>
    <w:rsid w:val="005251C0"/>
    <w:rsid w:val="00526ACA"/>
    <w:rsid w:val="00526B87"/>
    <w:rsid w:val="00531974"/>
    <w:rsid w:val="00532394"/>
    <w:rsid w:val="005403D5"/>
    <w:rsid w:val="005405A2"/>
    <w:rsid w:val="00540EBE"/>
    <w:rsid w:val="00543113"/>
    <w:rsid w:val="00547AE2"/>
    <w:rsid w:val="00552F84"/>
    <w:rsid w:val="00556926"/>
    <w:rsid w:val="00556B61"/>
    <w:rsid w:val="00562BD6"/>
    <w:rsid w:val="005649CE"/>
    <w:rsid w:val="00564AFF"/>
    <w:rsid w:val="00564D21"/>
    <w:rsid w:val="005652CC"/>
    <w:rsid w:val="00567C0F"/>
    <w:rsid w:val="005719C5"/>
    <w:rsid w:val="00575E6B"/>
    <w:rsid w:val="00577951"/>
    <w:rsid w:val="00580D1A"/>
    <w:rsid w:val="0058509B"/>
    <w:rsid w:val="00586574"/>
    <w:rsid w:val="00594A6E"/>
    <w:rsid w:val="00596729"/>
    <w:rsid w:val="005A100F"/>
    <w:rsid w:val="005A4EB5"/>
    <w:rsid w:val="005A76AE"/>
    <w:rsid w:val="005B1DB2"/>
    <w:rsid w:val="005B37A2"/>
    <w:rsid w:val="005B64BC"/>
    <w:rsid w:val="005B7B02"/>
    <w:rsid w:val="005C2FC6"/>
    <w:rsid w:val="005C5683"/>
    <w:rsid w:val="005C6236"/>
    <w:rsid w:val="005C746C"/>
    <w:rsid w:val="005D30F1"/>
    <w:rsid w:val="005D311E"/>
    <w:rsid w:val="005D5465"/>
    <w:rsid w:val="005D6168"/>
    <w:rsid w:val="005D72FC"/>
    <w:rsid w:val="005E0AA3"/>
    <w:rsid w:val="005E0C46"/>
    <w:rsid w:val="005E2EB5"/>
    <w:rsid w:val="005E3C7B"/>
    <w:rsid w:val="005E465B"/>
    <w:rsid w:val="005E5383"/>
    <w:rsid w:val="005F0F5A"/>
    <w:rsid w:val="005F141B"/>
    <w:rsid w:val="005F2147"/>
    <w:rsid w:val="005F2528"/>
    <w:rsid w:val="005F534F"/>
    <w:rsid w:val="005F61E3"/>
    <w:rsid w:val="0060010C"/>
    <w:rsid w:val="00600474"/>
    <w:rsid w:val="00601AB5"/>
    <w:rsid w:val="00602EA4"/>
    <w:rsid w:val="00607E4E"/>
    <w:rsid w:val="00613DA8"/>
    <w:rsid w:val="00616DA2"/>
    <w:rsid w:val="006222DA"/>
    <w:rsid w:val="006235BC"/>
    <w:rsid w:val="00624609"/>
    <w:rsid w:val="0062733F"/>
    <w:rsid w:val="006278DE"/>
    <w:rsid w:val="00632DAE"/>
    <w:rsid w:val="00633F09"/>
    <w:rsid w:val="00636537"/>
    <w:rsid w:val="006377B4"/>
    <w:rsid w:val="006379FD"/>
    <w:rsid w:val="00637D20"/>
    <w:rsid w:val="0064340D"/>
    <w:rsid w:val="00645474"/>
    <w:rsid w:val="00645576"/>
    <w:rsid w:val="00645AD2"/>
    <w:rsid w:val="0065259A"/>
    <w:rsid w:val="00652CE7"/>
    <w:rsid w:val="00652DE0"/>
    <w:rsid w:val="00655782"/>
    <w:rsid w:val="0065611A"/>
    <w:rsid w:val="006568A7"/>
    <w:rsid w:val="006568CD"/>
    <w:rsid w:val="00657BE2"/>
    <w:rsid w:val="0066126B"/>
    <w:rsid w:val="0066127C"/>
    <w:rsid w:val="00663A59"/>
    <w:rsid w:val="00666673"/>
    <w:rsid w:val="00666EFB"/>
    <w:rsid w:val="00670CF8"/>
    <w:rsid w:val="006710E1"/>
    <w:rsid w:val="00674681"/>
    <w:rsid w:val="0067610D"/>
    <w:rsid w:val="006778E2"/>
    <w:rsid w:val="0068101C"/>
    <w:rsid w:val="00684EBD"/>
    <w:rsid w:val="00685D5E"/>
    <w:rsid w:val="006878E2"/>
    <w:rsid w:val="00687CBC"/>
    <w:rsid w:val="00690572"/>
    <w:rsid w:val="00693779"/>
    <w:rsid w:val="00693958"/>
    <w:rsid w:val="006947C8"/>
    <w:rsid w:val="00695013"/>
    <w:rsid w:val="006A1E8A"/>
    <w:rsid w:val="006A26CA"/>
    <w:rsid w:val="006A5526"/>
    <w:rsid w:val="006A6A92"/>
    <w:rsid w:val="006B0A0C"/>
    <w:rsid w:val="006B445E"/>
    <w:rsid w:val="006B4AC4"/>
    <w:rsid w:val="006B4E56"/>
    <w:rsid w:val="006B5F95"/>
    <w:rsid w:val="006B6007"/>
    <w:rsid w:val="006C27B7"/>
    <w:rsid w:val="006C2FF7"/>
    <w:rsid w:val="006C30FD"/>
    <w:rsid w:val="006C395A"/>
    <w:rsid w:val="006C5AEA"/>
    <w:rsid w:val="006C5DB8"/>
    <w:rsid w:val="006C5DC8"/>
    <w:rsid w:val="006C6DCF"/>
    <w:rsid w:val="006C72F3"/>
    <w:rsid w:val="006D0C25"/>
    <w:rsid w:val="006E004E"/>
    <w:rsid w:val="006E10A3"/>
    <w:rsid w:val="006E127E"/>
    <w:rsid w:val="006E23AC"/>
    <w:rsid w:val="006E251A"/>
    <w:rsid w:val="006E5CAF"/>
    <w:rsid w:val="006E5D6D"/>
    <w:rsid w:val="006E6AA0"/>
    <w:rsid w:val="006F1BC7"/>
    <w:rsid w:val="006F3425"/>
    <w:rsid w:val="006F3779"/>
    <w:rsid w:val="006F3A90"/>
    <w:rsid w:val="006F471C"/>
    <w:rsid w:val="006F47E1"/>
    <w:rsid w:val="006F49D2"/>
    <w:rsid w:val="006F5CCD"/>
    <w:rsid w:val="00701121"/>
    <w:rsid w:val="0070278E"/>
    <w:rsid w:val="007040D9"/>
    <w:rsid w:val="00704B5E"/>
    <w:rsid w:val="0070795A"/>
    <w:rsid w:val="007106CA"/>
    <w:rsid w:val="007134EE"/>
    <w:rsid w:val="00715163"/>
    <w:rsid w:val="007167C6"/>
    <w:rsid w:val="00717549"/>
    <w:rsid w:val="00720872"/>
    <w:rsid w:val="00720EA6"/>
    <w:rsid w:val="00721F26"/>
    <w:rsid w:val="00724C08"/>
    <w:rsid w:val="00740450"/>
    <w:rsid w:val="00750BE8"/>
    <w:rsid w:val="007510B6"/>
    <w:rsid w:val="007527E7"/>
    <w:rsid w:val="00752BE1"/>
    <w:rsid w:val="00754BFE"/>
    <w:rsid w:val="0075653F"/>
    <w:rsid w:val="0075745B"/>
    <w:rsid w:val="0075797A"/>
    <w:rsid w:val="00764C6A"/>
    <w:rsid w:val="00765FA2"/>
    <w:rsid w:val="00767C11"/>
    <w:rsid w:val="0077189A"/>
    <w:rsid w:val="00771E47"/>
    <w:rsid w:val="00772138"/>
    <w:rsid w:val="007732F4"/>
    <w:rsid w:val="00773AF9"/>
    <w:rsid w:val="00776B80"/>
    <w:rsid w:val="00777572"/>
    <w:rsid w:val="00781330"/>
    <w:rsid w:val="00781C0B"/>
    <w:rsid w:val="00782C6B"/>
    <w:rsid w:val="00784135"/>
    <w:rsid w:val="007903A1"/>
    <w:rsid w:val="00790509"/>
    <w:rsid w:val="00793CA2"/>
    <w:rsid w:val="00795A9D"/>
    <w:rsid w:val="00795F63"/>
    <w:rsid w:val="0079662C"/>
    <w:rsid w:val="007A003D"/>
    <w:rsid w:val="007A6926"/>
    <w:rsid w:val="007B1A1E"/>
    <w:rsid w:val="007B5C71"/>
    <w:rsid w:val="007B6688"/>
    <w:rsid w:val="007C374E"/>
    <w:rsid w:val="007C5154"/>
    <w:rsid w:val="007D30A4"/>
    <w:rsid w:val="007D32FD"/>
    <w:rsid w:val="007E2016"/>
    <w:rsid w:val="007E2B13"/>
    <w:rsid w:val="007E3F81"/>
    <w:rsid w:val="007E7EF1"/>
    <w:rsid w:val="007F0889"/>
    <w:rsid w:val="007F56D7"/>
    <w:rsid w:val="007F75A7"/>
    <w:rsid w:val="008002B7"/>
    <w:rsid w:val="0080073C"/>
    <w:rsid w:val="00800A4A"/>
    <w:rsid w:val="00802859"/>
    <w:rsid w:val="008044C5"/>
    <w:rsid w:val="0080683B"/>
    <w:rsid w:val="00807103"/>
    <w:rsid w:val="00807493"/>
    <w:rsid w:val="00812050"/>
    <w:rsid w:val="00812995"/>
    <w:rsid w:val="00812CD5"/>
    <w:rsid w:val="00815DEB"/>
    <w:rsid w:val="00820BAB"/>
    <w:rsid w:val="008230EF"/>
    <w:rsid w:val="00831B9F"/>
    <w:rsid w:val="00832F71"/>
    <w:rsid w:val="00836AE6"/>
    <w:rsid w:val="008375EE"/>
    <w:rsid w:val="008429A0"/>
    <w:rsid w:val="00842ECA"/>
    <w:rsid w:val="00842F1B"/>
    <w:rsid w:val="00843814"/>
    <w:rsid w:val="00846B0D"/>
    <w:rsid w:val="00846C5A"/>
    <w:rsid w:val="00846DB0"/>
    <w:rsid w:val="00846FE0"/>
    <w:rsid w:val="00852F47"/>
    <w:rsid w:val="0086242E"/>
    <w:rsid w:val="00863AE3"/>
    <w:rsid w:val="00865EE9"/>
    <w:rsid w:val="008663B1"/>
    <w:rsid w:val="00867106"/>
    <w:rsid w:val="0087030B"/>
    <w:rsid w:val="00871706"/>
    <w:rsid w:val="008720ED"/>
    <w:rsid w:val="00872B8C"/>
    <w:rsid w:val="00881926"/>
    <w:rsid w:val="00882482"/>
    <w:rsid w:val="0088362E"/>
    <w:rsid w:val="00883645"/>
    <w:rsid w:val="00883C42"/>
    <w:rsid w:val="00890B87"/>
    <w:rsid w:val="008916F3"/>
    <w:rsid w:val="008932F8"/>
    <w:rsid w:val="00897157"/>
    <w:rsid w:val="008A034C"/>
    <w:rsid w:val="008A0764"/>
    <w:rsid w:val="008A0FAB"/>
    <w:rsid w:val="008A16E3"/>
    <w:rsid w:val="008A285E"/>
    <w:rsid w:val="008A5879"/>
    <w:rsid w:val="008A7988"/>
    <w:rsid w:val="008B5C71"/>
    <w:rsid w:val="008B7E29"/>
    <w:rsid w:val="008C04C7"/>
    <w:rsid w:val="008C17DE"/>
    <w:rsid w:val="008C3140"/>
    <w:rsid w:val="008C5417"/>
    <w:rsid w:val="008C6F73"/>
    <w:rsid w:val="008D6CF4"/>
    <w:rsid w:val="008D7C96"/>
    <w:rsid w:val="008E1C45"/>
    <w:rsid w:val="008E5656"/>
    <w:rsid w:val="008F0D29"/>
    <w:rsid w:val="008F1616"/>
    <w:rsid w:val="008F6B7D"/>
    <w:rsid w:val="00904B25"/>
    <w:rsid w:val="0090697D"/>
    <w:rsid w:val="00910AB4"/>
    <w:rsid w:val="009117BC"/>
    <w:rsid w:val="0091189D"/>
    <w:rsid w:val="009124AE"/>
    <w:rsid w:val="00916E9B"/>
    <w:rsid w:val="00916ECF"/>
    <w:rsid w:val="00917420"/>
    <w:rsid w:val="00921561"/>
    <w:rsid w:val="0092783C"/>
    <w:rsid w:val="009301A4"/>
    <w:rsid w:val="009318CE"/>
    <w:rsid w:val="009346FC"/>
    <w:rsid w:val="009367D9"/>
    <w:rsid w:val="00942AB9"/>
    <w:rsid w:val="00944505"/>
    <w:rsid w:val="00950081"/>
    <w:rsid w:val="009524B5"/>
    <w:rsid w:val="009545A7"/>
    <w:rsid w:val="00955E19"/>
    <w:rsid w:val="00961F9A"/>
    <w:rsid w:val="009660D6"/>
    <w:rsid w:val="00966940"/>
    <w:rsid w:val="00967F29"/>
    <w:rsid w:val="00970FE2"/>
    <w:rsid w:val="009729FF"/>
    <w:rsid w:val="00973868"/>
    <w:rsid w:val="00977300"/>
    <w:rsid w:val="00977382"/>
    <w:rsid w:val="00982BB0"/>
    <w:rsid w:val="00983FC0"/>
    <w:rsid w:val="00984DD1"/>
    <w:rsid w:val="00985E3A"/>
    <w:rsid w:val="0098792C"/>
    <w:rsid w:val="009929F5"/>
    <w:rsid w:val="00996C9E"/>
    <w:rsid w:val="009A185F"/>
    <w:rsid w:val="009A34D9"/>
    <w:rsid w:val="009A426A"/>
    <w:rsid w:val="009A57A8"/>
    <w:rsid w:val="009A58CA"/>
    <w:rsid w:val="009A593D"/>
    <w:rsid w:val="009A5C38"/>
    <w:rsid w:val="009A5C9E"/>
    <w:rsid w:val="009B02BD"/>
    <w:rsid w:val="009B3EA5"/>
    <w:rsid w:val="009B4344"/>
    <w:rsid w:val="009C1452"/>
    <w:rsid w:val="009C7DAF"/>
    <w:rsid w:val="009D04C2"/>
    <w:rsid w:val="009D2836"/>
    <w:rsid w:val="009D371B"/>
    <w:rsid w:val="009D45D1"/>
    <w:rsid w:val="009D536D"/>
    <w:rsid w:val="009D7F1E"/>
    <w:rsid w:val="009E01CD"/>
    <w:rsid w:val="009E24B7"/>
    <w:rsid w:val="009E3F21"/>
    <w:rsid w:val="009F0325"/>
    <w:rsid w:val="009F3148"/>
    <w:rsid w:val="00A00FD1"/>
    <w:rsid w:val="00A028A8"/>
    <w:rsid w:val="00A02BD7"/>
    <w:rsid w:val="00A03543"/>
    <w:rsid w:val="00A0546E"/>
    <w:rsid w:val="00A07863"/>
    <w:rsid w:val="00A179C2"/>
    <w:rsid w:val="00A21DC4"/>
    <w:rsid w:val="00A33B24"/>
    <w:rsid w:val="00A3530E"/>
    <w:rsid w:val="00A4257C"/>
    <w:rsid w:val="00A46D95"/>
    <w:rsid w:val="00A47AF0"/>
    <w:rsid w:val="00A47E73"/>
    <w:rsid w:val="00A5064B"/>
    <w:rsid w:val="00A5234A"/>
    <w:rsid w:val="00A5270B"/>
    <w:rsid w:val="00A5293D"/>
    <w:rsid w:val="00A550C8"/>
    <w:rsid w:val="00A55374"/>
    <w:rsid w:val="00A63149"/>
    <w:rsid w:val="00A71058"/>
    <w:rsid w:val="00A71246"/>
    <w:rsid w:val="00A721F5"/>
    <w:rsid w:val="00A73E73"/>
    <w:rsid w:val="00A74FF9"/>
    <w:rsid w:val="00A75CF4"/>
    <w:rsid w:val="00A7786F"/>
    <w:rsid w:val="00A82FB8"/>
    <w:rsid w:val="00A8310D"/>
    <w:rsid w:val="00A91399"/>
    <w:rsid w:val="00A92CE6"/>
    <w:rsid w:val="00A9354B"/>
    <w:rsid w:val="00A94593"/>
    <w:rsid w:val="00A948F2"/>
    <w:rsid w:val="00A9514C"/>
    <w:rsid w:val="00A972DF"/>
    <w:rsid w:val="00AA08A3"/>
    <w:rsid w:val="00AA1B8B"/>
    <w:rsid w:val="00AA2666"/>
    <w:rsid w:val="00AA519D"/>
    <w:rsid w:val="00AA55BC"/>
    <w:rsid w:val="00AA66B9"/>
    <w:rsid w:val="00AB0A53"/>
    <w:rsid w:val="00AB26B9"/>
    <w:rsid w:val="00AB7FF8"/>
    <w:rsid w:val="00AC1374"/>
    <w:rsid w:val="00AC1815"/>
    <w:rsid w:val="00AC7C77"/>
    <w:rsid w:val="00AD2767"/>
    <w:rsid w:val="00AD3E09"/>
    <w:rsid w:val="00AE1FCE"/>
    <w:rsid w:val="00AE33A9"/>
    <w:rsid w:val="00AE4992"/>
    <w:rsid w:val="00AE63FD"/>
    <w:rsid w:val="00AE6BA6"/>
    <w:rsid w:val="00AE7952"/>
    <w:rsid w:val="00AE7FCC"/>
    <w:rsid w:val="00AF1BFD"/>
    <w:rsid w:val="00AF1E9B"/>
    <w:rsid w:val="00AF3A2C"/>
    <w:rsid w:val="00B02AE3"/>
    <w:rsid w:val="00B02CAB"/>
    <w:rsid w:val="00B038DF"/>
    <w:rsid w:val="00B075B8"/>
    <w:rsid w:val="00B105A8"/>
    <w:rsid w:val="00B10A42"/>
    <w:rsid w:val="00B10E6A"/>
    <w:rsid w:val="00B13A4D"/>
    <w:rsid w:val="00B15A83"/>
    <w:rsid w:val="00B15D5A"/>
    <w:rsid w:val="00B173D6"/>
    <w:rsid w:val="00B17674"/>
    <w:rsid w:val="00B20641"/>
    <w:rsid w:val="00B21299"/>
    <w:rsid w:val="00B2199E"/>
    <w:rsid w:val="00B21AF4"/>
    <w:rsid w:val="00B225B3"/>
    <w:rsid w:val="00B23FD6"/>
    <w:rsid w:val="00B25922"/>
    <w:rsid w:val="00B30846"/>
    <w:rsid w:val="00B34F64"/>
    <w:rsid w:val="00B352F3"/>
    <w:rsid w:val="00B371FF"/>
    <w:rsid w:val="00B447FC"/>
    <w:rsid w:val="00B46E7C"/>
    <w:rsid w:val="00B50BC0"/>
    <w:rsid w:val="00B50C05"/>
    <w:rsid w:val="00B55690"/>
    <w:rsid w:val="00B579B3"/>
    <w:rsid w:val="00B600E4"/>
    <w:rsid w:val="00B60724"/>
    <w:rsid w:val="00B61784"/>
    <w:rsid w:val="00B63CDB"/>
    <w:rsid w:val="00B653D4"/>
    <w:rsid w:val="00B66FEF"/>
    <w:rsid w:val="00B67E27"/>
    <w:rsid w:val="00B7026A"/>
    <w:rsid w:val="00B710B3"/>
    <w:rsid w:val="00B71318"/>
    <w:rsid w:val="00B71333"/>
    <w:rsid w:val="00B7146C"/>
    <w:rsid w:val="00B71D17"/>
    <w:rsid w:val="00B720ED"/>
    <w:rsid w:val="00B72642"/>
    <w:rsid w:val="00B72A5B"/>
    <w:rsid w:val="00B72BA3"/>
    <w:rsid w:val="00B80782"/>
    <w:rsid w:val="00B82CB4"/>
    <w:rsid w:val="00B83386"/>
    <w:rsid w:val="00B92937"/>
    <w:rsid w:val="00B92B24"/>
    <w:rsid w:val="00B94143"/>
    <w:rsid w:val="00B945BC"/>
    <w:rsid w:val="00B94655"/>
    <w:rsid w:val="00BA04D5"/>
    <w:rsid w:val="00BA72A1"/>
    <w:rsid w:val="00BA7542"/>
    <w:rsid w:val="00BA7987"/>
    <w:rsid w:val="00BB163C"/>
    <w:rsid w:val="00BB2290"/>
    <w:rsid w:val="00BB2EBE"/>
    <w:rsid w:val="00BB41F5"/>
    <w:rsid w:val="00BB7375"/>
    <w:rsid w:val="00BC2076"/>
    <w:rsid w:val="00BC596D"/>
    <w:rsid w:val="00BD0FE3"/>
    <w:rsid w:val="00BD179F"/>
    <w:rsid w:val="00BD3939"/>
    <w:rsid w:val="00BD5193"/>
    <w:rsid w:val="00BD5725"/>
    <w:rsid w:val="00BD5DE2"/>
    <w:rsid w:val="00BE1DDC"/>
    <w:rsid w:val="00BE2911"/>
    <w:rsid w:val="00BE38F0"/>
    <w:rsid w:val="00BE4C93"/>
    <w:rsid w:val="00BE5951"/>
    <w:rsid w:val="00BF1CB7"/>
    <w:rsid w:val="00BF2C59"/>
    <w:rsid w:val="00BF324E"/>
    <w:rsid w:val="00BF42D4"/>
    <w:rsid w:val="00BF6EBC"/>
    <w:rsid w:val="00C01E7D"/>
    <w:rsid w:val="00C0499F"/>
    <w:rsid w:val="00C05572"/>
    <w:rsid w:val="00C103CA"/>
    <w:rsid w:val="00C1060B"/>
    <w:rsid w:val="00C10F57"/>
    <w:rsid w:val="00C11DEF"/>
    <w:rsid w:val="00C214AB"/>
    <w:rsid w:val="00C23E8A"/>
    <w:rsid w:val="00C25634"/>
    <w:rsid w:val="00C25A58"/>
    <w:rsid w:val="00C26AAD"/>
    <w:rsid w:val="00C30ACF"/>
    <w:rsid w:val="00C30D81"/>
    <w:rsid w:val="00C349F0"/>
    <w:rsid w:val="00C3716C"/>
    <w:rsid w:val="00C4427B"/>
    <w:rsid w:val="00C53852"/>
    <w:rsid w:val="00C56EB9"/>
    <w:rsid w:val="00C6009F"/>
    <w:rsid w:val="00C62056"/>
    <w:rsid w:val="00C63E7B"/>
    <w:rsid w:val="00C65CB5"/>
    <w:rsid w:val="00C773B1"/>
    <w:rsid w:val="00C824A4"/>
    <w:rsid w:val="00C82E9C"/>
    <w:rsid w:val="00C83DF9"/>
    <w:rsid w:val="00C8739D"/>
    <w:rsid w:val="00C8747C"/>
    <w:rsid w:val="00C91A8F"/>
    <w:rsid w:val="00C92091"/>
    <w:rsid w:val="00C937B3"/>
    <w:rsid w:val="00C96034"/>
    <w:rsid w:val="00CA3221"/>
    <w:rsid w:val="00CA3DBA"/>
    <w:rsid w:val="00CA3F0A"/>
    <w:rsid w:val="00CA4FF2"/>
    <w:rsid w:val="00CA62F2"/>
    <w:rsid w:val="00CB1003"/>
    <w:rsid w:val="00CB4F0A"/>
    <w:rsid w:val="00CC0728"/>
    <w:rsid w:val="00CC17CC"/>
    <w:rsid w:val="00CC2D57"/>
    <w:rsid w:val="00CD096F"/>
    <w:rsid w:val="00CD0AAF"/>
    <w:rsid w:val="00CD1090"/>
    <w:rsid w:val="00CD2E6E"/>
    <w:rsid w:val="00CD67F2"/>
    <w:rsid w:val="00CD7E91"/>
    <w:rsid w:val="00CE0AAD"/>
    <w:rsid w:val="00CE0FE4"/>
    <w:rsid w:val="00CE6366"/>
    <w:rsid w:val="00CE6BDF"/>
    <w:rsid w:val="00CE7E30"/>
    <w:rsid w:val="00CF0D5C"/>
    <w:rsid w:val="00CF136B"/>
    <w:rsid w:val="00CF1695"/>
    <w:rsid w:val="00CF2830"/>
    <w:rsid w:val="00CF2CDC"/>
    <w:rsid w:val="00CF3859"/>
    <w:rsid w:val="00CF458E"/>
    <w:rsid w:val="00CF5A53"/>
    <w:rsid w:val="00CF76E3"/>
    <w:rsid w:val="00D026EE"/>
    <w:rsid w:val="00D038DE"/>
    <w:rsid w:val="00D06189"/>
    <w:rsid w:val="00D07776"/>
    <w:rsid w:val="00D07CD6"/>
    <w:rsid w:val="00D1210D"/>
    <w:rsid w:val="00D12AF4"/>
    <w:rsid w:val="00D1329C"/>
    <w:rsid w:val="00D15D51"/>
    <w:rsid w:val="00D16C55"/>
    <w:rsid w:val="00D235B7"/>
    <w:rsid w:val="00D26186"/>
    <w:rsid w:val="00D304EB"/>
    <w:rsid w:val="00D3077F"/>
    <w:rsid w:val="00D319AA"/>
    <w:rsid w:val="00D32449"/>
    <w:rsid w:val="00D42495"/>
    <w:rsid w:val="00D44C7A"/>
    <w:rsid w:val="00D467CA"/>
    <w:rsid w:val="00D560CE"/>
    <w:rsid w:val="00D57C11"/>
    <w:rsid w:val="00D62A04"/>
    <w:rsid w:val="00D66502"/>
    <w:rsid w:val="00D70B67"/>
    <w:rsid w:val="00D728DA"/>
    <w:rsid w:val="00D73FD8"/>
    <w:rsid w:val="00D75F10"/>
    <w:rsid w:val="00D80139"/>
    <w:rsid w:val="00D80501"/>
    <w:rsid w:val="00D815F4"/>
    <w:rsid w:val="00D83FF8"/>
    <w:rsid w:val="00D868A0"/>
    <w:rsid w:val="00D9251C"/>
    <w:rsid w:val="00D934E6"/>
    <w:rsid w:val="00D94FE2"/>
    <w:rsid w:val="00D96138"/>
    <w:rsid w:val="00DA0256"/>
    <w:rsid w:val="00DA0DE3"/>
    <w:rsid w:val="00DA4EEF"/>
    <w:rsid w:val="00DA5C31"/>
    <w:rsid w:val="00DA75E0"/>
    <w:rsid w:val="00DB0284"/>
    <w:rsid w:val="00DB2434"/>
    <w:rsid w:val="00DB5289"/>
    <w:rsid w:val="00DC1608"/>
    <w:rsid w:val="00DC1F89"/>
    <w:rsid w:val="00DC2111"/>
    <w:rsid w:val="00DC3B40"/>
    <w:rsid w:val="00DC597D"/>
    <w:rsid w:val="00DD028F"/>
    <w:rsid w:val="00DD3EE2"/>
    <w:rsid w:val="00DE02B4"/>
    <w:rsid w:val="00DE1515"/>
    <w:rsid w:val="00DE162F"/>
    <w:rsid w:val="00DE6099"/>
    <w:rsid w:val="00DE6757"/>
    <w:rsid w:val="00DE73C6"/>
    <w:rsid w:val="00DE7FA3"/>
    <w:rsid w:val="00DF0620"/>
    <w:rsid w:val="00DF2EC5"/>
    <w:rsid w:val="00DF3DA0"/>
    <w:rsid w:val="00E00182"/>
    <w:rsid w:val="00E0245F"/>
    <w:rsid w:val="00E065C2"/>
    <w:rsid w:val="00E06E22"/>
    <w:rsid w:val="00E11440"/>
    <w:rsid w:val="00E13325"/>
    <w:rsid w:val="00E14B91"/>
    <w:rsid w:val="00E14C02"/>
    <w:rsid w:val="00E23320"/>
    <w:rsid w:val="00E23B7D"/>
    <w:rsid w:val="00E2481C"/>
    <w:rsid w:val="00E259E3"/>
    <w:rsid w:val="00E26E0E"/>
    <w:rsid w:val="00E30E82"/>
    <w:rsid w:val="00E330B8"/>
    <w:rsid w:val="00E334D1"/>
    <w:rsid w:val="00E34924"/>
    <w:rsid w:val="00E359FF"/>
    <w:rsid w:val="00E369D9"/>
    <w:rsid w:val="00E378CB"/>
    <w:rsid w:val="00E37AF0"/>
    <w:rsid w:val="00E37FC8"/>
    <w:rsid w:val="00E40F1B"/>
    <w:rsid w:val="00E4337E"/>
    <w:rsid w:val="00E454F1"/>
    <w:rsid w:val="00E502B9"/>
    <w:rsid w:val="00E50549"/>
    <w:rsid w:val="00E55B4C"/>
    <w:rsid w:val="00E573BA"/>
    <w:rsid w:val="00E60F5C"/>
    <w:rsid w:val="00E61750"/>
    <w:rsid w:val="00E62B08"/>
    <w:rsid w:val="00E633E1"/>
    <w:rsid w:val="00E63D59"/>
    <w:rsid w:val="00E65EF8"/>
    <w:rsid w:val="00E708E3"/>
    <w:rsid w:val="00E74026"/>
    <w:rsid w:val="00E75E98"/>
    <w:rsid w:val="00E85966"/>
    <w:rsid w:val="00E90AF6"/>
    <w:rsid w:val="00E94834"/>
    <w:rsid w:val="00E94D9D"/>
    <w:rsid w:val="00EA0C38"/>
    <w:rsid w:val="00EA6437"/>
    <w:rsid w:val="00EB0341"/>
    <w:rsid w:val="00EB1E93"/>
    <w:rsid w:val="00EB410D"/>
    <w:rsid w:val="00EC3221"/>
    <w:rsid w:val="00EC5428"/>
    <w:rsid w:val="00ED3E55"/>
    <w:rsid w:val="00ED3EE5"/>
    <w:rsid w:val="00ED4972"/>
    <w:rsid w:val="00ED4FF6"/>
    <w:rsid w:val="00ED743F"/>
    <w:rsid w:val="00ED7B8E"/>
    <w:rsid w:val="00EE4FB4"/>
    <w:rsid w:val="00EF0313"/>
    <w:rsid w:val="00EF0E44"/>
    <w:rsid w:val="00EF209D"/>
    <w:rsid w:val="00EF3C76"/>
    <w:rsid w:val="00EF676E"/>
    <w:rsid w:val="00EF748A"/>
    <w:rsid w:val="00F0272B"/>
    <w:rsid w:val="00F03692"/>
    <w:rsid w:val="00F037F4"/>
    <w:rsid w:val="00F0480E"/>
    <w:rsid w:val="00F05307"/>
    <w:rsid w:val="00F06272"/>
    <w:rsid w:val="00F06D4A"/>
    <w:rsid w:val="00F06DF5"/>
    <w:rsid w:val="00F13983"/>
    <w:rsid w:val="00F15487"/>
    <w:rsid w:val="00F15AAE"/>
    <w:rsid w:val="00F216F9"/>
    <w:rsid w:val="00F22590"/>
    <w:rsid w:val="00F22B5A"/>
    <w:rsid w:val="00F242E0"/>
    <w:rsid w:val="00F25A78"/>
    <w:rsid w:val="00F2676C"/>
    <w:rsid w:val="00F26943"/>
    <w:rsid w:val="00F270B8"/>
    <w:rsid w:val="00F30661"/>
    <w:rsid w:val="00F308D0"/>
    <w:rsid w:val="00F314BB"/>
    <w:rsid w:val="00F3421A"/>
    <w:rsid w:val="00F35AD6"/>
    <w:rsid w:val="00F36373"/>
    <w:rsid w:val="00F36C5F"/>
    <w:rsid w:val="00F37CF2"/>
    <w:rsid w:val="00F42505"/>
    <w:rsid w:val="00F436E3"/>
    <w:rsid w:val="00F46551"/>
    <w:rsid w:val="00F47CF2"/>
    <w:rsid w:val="00F54B79"/>
    <w:rsid w:val="00F55C50"/>
    <w:rsid w:val="00F61010"/>
    <w:rsid w:val="00F62AE7"/>
    <w:rsid w:val="00F670F0"/>
    <w:rsid w:val="00F72B84"/>
    <w:rsid w:val="00F72C31"/>
    <w:rsid w:val="00F754A7"/>
    <w:rsid w:val="00F767BF"/>
    <w:rsid w:val="00F8430B"/>
    <w:rsid w:val="00F850D2"/>
    <w:rsid w:val="00F85681"/>
    <w:rsid w:val="00F875EE"/>
    <w:rsid w:val="00F87620"/>
    <w:rsid w:val="00F9341D"/>
    <w:rsid w:val="00FA141A"/>
    <w:rsid w:val="00FA3A92"/>
    <w:rsid w:val="00FA6B3D"/>
    <w:rsid w:val="00FB0A41"/>
    <w:rsid w:val="00FB3ABA"/>
    <w:rsid w:val="00FB5616"/>
    <w:rsid w:val="00FC0511"/>
    <w:rsid w:val="00FC64EC"/>
    <w:rsid w:val="00FC6FB5"/>
    <w:rsid w:val="00FD06E1"/>
    <w:rsid w:val="00FD1EF4"/>
    <w:rsid w:val="00FD2354"/>
    <w:rsid w:val="00FD35A3"/>
    <w:rsid w:val="00FD4CFE"/>
    <w:rsid w:val="00FD552F"/>
    <w:rsid w:val="00FD5B61"/>
    <w:rsid w:val="00FD66B8"/>
    <w:rsid w:val="00FD7847"/>
    <w:rsid w:val="00FE2189"/>
    <w:rsid w:val="00FE2390"/>
    <w:rsid w:val="00FE3FB5"/>
    <w:rsid w:val="00FE51F4"/>
    <w:rsid w:val="00FE603E"/>
    <w:rsid w:val="00FE65EC"/>
    <w:rsid w:val="00FF1A21"/>
    <w:rsid w:val="00FF4EAA"/>
    <w:rsid w:val="00FF5193"/>
    <w:rsid w:val="00FF5254"/>
    <w:rsid w:val="00FF6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80861"/>
  <w15:chartTrackingRefBased/>
  <w15:docId w15:val="{EF1DE81F-649F-45F6-94A4-5166AF3D7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B63"/>
    <w:pPr>
      <w:spacing w:line="256" w:lineRule="auto"/>
    </w:pPr>
  </w:style>
  <w:style w:type="paragraph" w:styleId="1">
    <w:name w:val="heading 1"/>
    <w:aliases w:val="Т3"/>
    <w:basedOn w:val="a"/>
    <w:next w:val="a"/>
    <w:link w:val="10"/>
    <w:qFormat/>
    <w:rsid w:val="0019531C"/>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aliases w:val="Т4,OG Heading 2"/>
    <w:basedOn w:val="a"/>
    <w:next w:val="a"/>
    <w:link w:val="20"/>
    <w:uiPriority w:val="9"/>
    <w:unhideWhenUsed/>
    <w:qFormat/>
    <w:rsid w:val="004A4A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aliases w:val="Tab"/>
    <w:basedOn w:val="a"/>
    <w:next w:val="a"/>
    <w:link w:val="30"/>
    <w:uiPriority w:val="9"/>
    <w:unhideWhenUsed/>
    <w:qFormat/>
    <w:rsid w:val="004A4A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aliases w:val="Tab_name Знак"/>
    <w:basedOn w:val="a"/>
    <w:next w:val="a"/>
    <w:link w:val="41"/>
    <w:qFormat/>
    <w:rsid w:val="005D72FC"/>
    <w:pPr>
      <w:keepNext/>
      <w:spacing w:before="240" w:after="60" w:line="240" w:lineRule="auto"/>
      <w:outlineLvl w:val="3"/>
    </w:pPr>
    <w:rPr>
      <w:rFonts w:ascii="Calibri" w:eastAsia="Times New Roman" w:hAnsi="Calibri" w:cs="Times New Roman"/>
      <w:b/>
      <w:bCs/>
      <w:sz w:val="28"/>
      <w:szCs w:val="28"/>
      <w:lang w:val="x-none" w:eastAsia="ru-RU"/>
    </w:rPr>
  </w:style>
  <w:style w:type="paragraph" w:styleId="5">
    <w:name w:val="heading 5"/>
    <w:basedOn w:val="a"/>
    <w:next w:val="a"/>
    <w:link w:val="50"/>
    <w:uiPriority w:val="9"/>
    <w:qFormat/>
    <w:rsid w:val="005D72FC"/>
    <w:pPr>
      <w:keepNext/>
      <w:keepLines/>
      <w:spacing w:before="200" w:after="0" w:line="276" w:lineRule="auto"/>
      <w:outlineLvl w:val="4"/>
    </w:pPr>
    <w:rPr>
      <w:rFonts w:ascii="Cambria" w:eastAsia="Times New Roman" w:hAnsi="Cambria" w:cs="Times New Roman"/>
      <w:color w:val="243F60"/>
      <w:sz w:val="20"/>
      <w:szCs w:val="20"/>
      <w:lang w:val="x-none" w:eastAsia="x-none"/>
    </w:rPr>
  </w:style>
  <w:style w:type="paragraph" w:styleId="6">
    <w:name w:val="heading 6"/>
    <w:basedOn w:val="a"/>
    <w:next w:val="a"/>
    <w:link w:val="60"/>
    <w:qFormat/>
    <w:rsid w:val="000D5E12"/>
    <w:pPr>
      <w:numPr>
        <w:ilvl w:val="5"/>
        <w:numId w:val="1"/>
      </w:numPr>
      <w:suppressAutoHyphens/>
      <w:overflowPunct w:val="0"/>
      <w:autoSpaceDE w:val="0"/>
      <w:spacing w:before="240" w:after="60" w:line="240" w:lineRule="auto"/>
      <w:textAlignment w:val="baseline"/>
      <w:outlineLvl w:val="5"/>
    </w:pPr>
    <w:rPr>
      <w:rFonts w:ascii="Times New Roman" w:eastAsia="Times New Roman" w:hAnsi="Times New Roman" w:cs="Times New Roman"/>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4C0E3C"/>
    <w:pPr>
      <w:spacing w:line="259" w:lineRule="auto"/>
      <w:ind w:left="720"/>
      <w:contextualSpacing/>
    </w:pPr>
  </w:style>
  <w:style w:type="paragraph" w:styleId="a5">
    <w:name w:val="header"/>
    <w:aliases w:val="ВерхКолонтитул, Знак Знак Знак, Знак, Знак Знак Знак Знак Знак, Знак8,Знак8"/>
    <w:basedOn w:val="a"/>
    <w:link w:val="a6"/>
    <w:uiPriority w:val="99"/>
    <w:unhideWhenUsed/>
    <w:rsid w:val="004C0E3C"/>
    <w:pPr>
      <w:tabs>
        <w:tab w:val="center" w:pos="4677"/>
        <w:tab w:val="right" w:pos="9355"/>
      </w:tabs>
      <w:spacing w:after="0" w:line="240" w:lineRule="auto"/>
    </w:pPr>
  </w:style>
  <w:style w:type="character" w:customStyle="1" w:styleId="a6">
    <w:name w:val="Верхний колонтитул Знак"/>
    <w:aliases w:val="ВерхКолонтитул Знак, Знак Знак Знак Знак, Знак Знак, Знак Знак Знак Знак Знак Знак, Знак8 Знак,Знак8 Знак"/>
    <w:basedOn w:val="a0"/>
    <w:link w:val="a5"/>
    <w:uiPriority w:val="99"/>
    <w:rsid w:val="004C0E3C"/>
  </w:style>
  <w:style w:type="paragraph" w:styleId="a7">
    <w:name w:val="caption"/>
    <w:aliases w:val="Название объекта Знак1,Название объекта Знак Знак,рисунка,Таблица название,Таблица_номер_справа_12"/>
    <w:basedOn w:val="a"/>
    <w:link w:val="a8"/>
    <w:uiPriority w:val="35"/>
    <w:qFormat/>
    <w:rsid w:val="004C0E3C"/>
    <w:pPr>
      <w:spacing w:after="0" w:line="240" w:lineRule="auto"/>
      <w:jc w:val="center"/>
    </w:pPr>
    <w:rPr>
      <w:rFonts w:ascii="Times New Roman" w:eastAsia="Times New Roman" w:hAnsi="Times New Roman" w:cs="Times New Roman"/>
      <w:sz w:val="28"/>
      <w:szCs w:val="20"/>
      <w:lang w:eastAsia="ru-RU"/>
    </w:rPr>
  </w:style>
  <w:style w:type="paragraph" w:customStyle="1" w:styleId="21">
    <w:name w:val="Основной текст2"/>
    <w:basedOn w:val="a"/>
    <w:link w:val="a9"/>
    <w:rsid w:val="004C0E3C"/>
    <w:pPr>
      <w:widowControl w:val="0"/>
      <w:shd w:val="clear" w:color="auto" w:fill="FFFFFF"/>
      <w:spacing w:after="360" w:line="0" w:lineRule="atLeast"/>
    </w:pPr>
    <w:rPr>
      <w:rFonts w:ascii="Calibri" w:eastAsia="Calibri" w:hAnsi="Calibri" w:cs="Calibri"/>
      <w:color w:val="000000"/>
      <w:sz w:val="19"/>
      <w:szCs w:val="19"/>
      <w:lang w:eastAsia="ru-RU"/>
    </w:rPr>
  </w:style>
  <w:style w:type="table" w:styleId="aa">
    <w:name w:val="Table Grid"/>
    <w:basedOn w:val="a1"/>
    <w:uiPriority w:val="59"/>
    <w:rsid w:val="004C0E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Название объекта Знак"/>
    <w:aliases w:val="Название объекта Знак1 Знак,Название объекта Знак Знак Знак,рисунка Знак,Таблица название Знак,Таблица_номер_справа_12 Знак"/>
    <w:link w:val="a7"/>
    <w:qFormat/>
    <w:rsid w:val="004C0E3C"/>
    <w:rPr>
      <w:rFonts w:ascii="Times New Roman" w:eastAsia="Times New Roman" w:hAnsi="Times New Roman" w:cs="Times New Roman"/>
      <w:sz w:val="28"/>
      <w:szCs w:val="20"/>
      <w:lang w:eastAsia="ru-RU"/>
    </w:rPr>
  </w:style>
  <w:style w:type="character" w:customStyle="1" w:styleId="a4">
    <w:name w:val="Абзац списка Знак"/>
    <w:link w:val="a3"/>
    <w:locked/>
    <w:rsid w:val="004C0E3C"/>
  </w:style>
  <w:style w:type="character" w:customStyle="1" w:styleId="60">
    <w:name w:val="Заголовок 6 Знак"/>
    <w:basedOn w:val="a0"/>
    <w:link w:val="6"/>
    <w:rsid w:val="000D5E12"/>
    <w:rPr>
      <w:rFonts w:ascii="Times New Roman" w:eastAsia="Times New Roman" w:hAnsi="Times New Roman" w:cs="Times New Roman"/>
      <w:b/>
      <w:bCs/>
      <w:lang w:eastAsia="zh-CN"/>
    </w:rPr>
  </w:style>
  <w:style w:type="paragraph" w:styleId="11">
    <w:name w:val="toc 1"/>
    <w:basedOn w:val="a"/>
    <w:next w:val="a"/>
    <w:autoRedefine/>
    <w:uiPriority w:val="39"/>
    <w:rsid w:val="000D5E12"/>
    <w:pPr>
      <w:tabs>
        <w:tab w:val="right" w:leader="dot" w:pos="9345"/>
      </w:tabs>
      <w:spacing w:after="0" w:line="240" w:lineRule="auto"/>
      <w:ind w:left="284" w:hanging="284"/>
    </w:pPr>
    <w:rPr>
      <w:rFonts w:ascii="Times New Roman" w:eastAsia="Times New Roman" w:hAnsi="Times New Roman" w:cs="Times New Roman"/>
      <w:kern w:val="2"/>
      <w:sz w:val="24"/>
      <w:szCs w:val="24"/>
      <w:lang w:eastAsia="ru-RU"/>
    </w:rPr>
  </w:style>
  <w:style w:type="paragraph" w:styleId="ab">
    <w:name w:val="Body Text Indent"/>
    <w:basedOn w:val="a"/>
    <w:link w:val="ac"/>
    <w:uiPriority w:val="99"/>
    <w:rsid w:val="008A0764"/>
    <w:pPr>
      <w:spacing w:after="120" w:line="360" w:lineRule="auto"/>
      <w:ind w:left="283" w:firstLine="709"/>
      <w:jc w:val="both"/>
    </w:pPr>
    <w:rPr>
      <w:rFonts w:ascii="Times New Roman" w:eastAsia="Times New Roman" w:hAnsi="Times New Roman" w:cs="Times New Roman"/>
      <w:kern w:val="2"/>
      <w:sz w:val="24"/>
      <w:szCs w:val="24"/>
    </w:rPr>
  </w:style>
  <w:style w:type="character" w:customStyle="1" w:styleId="ac">
    <w:name w:val="Основной текст с отступом Знак"/>
    <w:basedOn w:val="a0"/>
    <w:link w:val="ab"/>
    <w:uiPriority w:val="99"/>
    <w:rsid w:val="008A0764"/>
    <w:rPr>
      <w:rFonts w:ascii="Times New Roman" w:eastAsia="Times New Roman" w:hAnsi="Times New Roman" w:cs="Times New Roman"/>
      <w:kern w:val="2"/>
      <w:sz w:val="24"/>
      <w:szCs w:val="24"/>
    </w:rPr>
  </w:style>
  <w:style w:type="paragraph" w:customStyle="1" w:styleId="Standard">
    <w:name w:val="Standard"/>
    <w:rsid w:val="008A0764"/>
    <w:pPr>
      <w:widowControl w:val="0"/>
      <w:suppressAutoHyphens/>
      <w:autoSpaceDN w:val="0"/>
      <w:spacing w:after="0" w:line="240" w:lineRule="auto"/>
      <w:textAlignment w:val="baseline"/>
    </w:pPr>
    <w:rPr>
      <w:rFonts w:ascii="Arial" w:eastAsia="Lucida Sans Unicode" w:hAnsi="Arial" w:cs="Tahoma"/>
      <w:kern w:val="3"/>
      <w:sz w:val="24"/>
      <w:szCs w:val="24"/>
      <w:lang w:eastAsia="ru-RU"/>
    </w:rPr>
  </w:style>
  <w:style w:type="paragraph" w:styleId="ad">
    <w:name w:val="Normal (Web)"/>
    <w:aliases w:val="Обычный (веб),Обычный (Web), Знак Знак22,Знак Знак22"/>
    <w:basedOn w:val="a"/>
    <w:qFormat/>
    <w:rsid w:val="008A07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14C02"/>
    <w:pPr>
      <w:tabs>
        <w:tab w:val="left" w:pos="1134"/>
      </w:tabs>
      <w:spacing w:after="0" w:line="240" w:lineRule="auto"/>
      <w:ind w:left="28"/>
    </w:pPr>
  </w:style>
  <w:style w:type="paragraph" w:styleId="31">
    <w:name w:val="toc 3"/>
    <w:basedOn w:val="a"/>
    <w:next w:val="a"/>
    <w:autoRedefine/>
    <w:uiPriority w:val="39"/>
    <w:unhideWhenUsed/>
    <w:rsid w:val="008A0764"/>
    <w:pPr>
      <w:spacing w:after="100" w:line="259" w:lineRule="auto"/>
      <w:ind w:left="440"/>
    </w:pPr>
  </w:style>
  <w:style w:type="paragraph" w:styleId="32">
    <w:name w:val="Body Text Indent 3"/>
    <w:basedOn w:val="a"/>
    <w:link w:val="33"/>
    <w:unhideWhenUsed/>
    <w:rsid w:val="00085B63"/>
    <w:pPr>
      <w:spacing w:after="120" w:line="259" w:lineRule="auto"/>
      <w:ind w:left="283"/>
    </w:pPr>
    <w:rPr>
      <w:sz w:val="16"/>
      <w:szCs w:val="16"/>
    </w:rPr>
  </w:style>
  <w:style w:type="character" w:customStyle="1" w:styleId="33">
    <w:name w:val="Основной текст с отступом 3 Знак"/>
    <w:basedOn w:val="a0"/>
    <w:link w:val="32"/>
    <w:rsid w:val="00085B63"/>
    <w:rPr>
      <w:sz w:val="16"/>
      <w:szCs w:val="16"/>
    </w:rPr>
  </w:style>
  <w:style w:type="paragraph" w:styleId="ae">
    <w:name w:val="Plain Text"/>
    <w:basedOn w:val="a"/>
    <w:link w:val="af"/>
    <w:rsid w:val="00085B63"/>
    <w:pPr>
      <w:spacing w:after="0" w:line="240" w:lineRule="auto"/>
    </w:pPr>
    <w:rPr>
      <w:rFonts w:ascii="Courier New" w:eastAsia="Times New Roman" w:hAnsi="Courier New" w:cs="Times New Roman"/>
      <w:sz w:val="20"/>
      <w:szCs w:val="20"/>
      <w:lang w:val="x-none" w:eastAsia="ru-RU"/>
    </w:rPr>
  </w:style>
  <w:style w:type="character" w:customStyle="1" w:styleId="af">
    <w:name w:val="Текст Знак"/>
    <w:basedOn w:val="a0"/>
    <w:link w:val="ae"/>
    <w:rsid w:val="00085B63"/>
    <w:rPr>
      <w:rFonts w:ascii="Courier New" w:eastAsia="Times New Roman" w:hAnsi="Courier New" w:cs="Times New Roman"/>
      <w:sz w:val="20"/>
      <w:szCs w:val="20"/>
      <w:lang w:val="x-none" w:eastAsia="ru-RU"/>
    </w:rPr>
  </w:style>
  <w:style w:type="paragraph" w:customStyle="1" w:styleId="af0">
    <w:name w:val="Заголовок статьи"/>
    <w:basedOn w:val="a"/>
    <w:next w:val="a"/>
    <w:rsid w:val="00085B63"/>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styleId="34">
    <w:name w:val="Body Text 3"/>
    <w:basedOn w:val="a"/>
    <w:link w:val="35"/>
    <w:uiPriority w:val="99"/>
    <w:semiHidden/>
    <w:unhideWhenUsed/>
    <w:rsid w:val="00085B63"/>
    <w:pPr>
      <w:spacing w:after="120" w:line="259" w:lineRule="auto"/>
    </w:pPr>
    <w:rPr>
      <w:sz w:val="16"/>
      <w:szCs w:val="16"/>
    </w:rPr>
  </w:style>
  <w:style w:type="character" w:customStyle="1" w:styleId="35">
    <w:name w:val="Основной текст 3 Знак"/>
    <w:basedOn w:val="a0"/>
    <w:link w:val="34"/>
    <w:uiPriority w:val="99"/>
    <w:semiHidden/>
    <w:rsid w:val="00085B63"/>
    <w:rPr>
      <w:sz w:val="16"/>
      <w:szCs w:val="16"/>
    </w:rPr>
  </w:style>
  <w:style w:type="character" w:customStyle="1" w:styleId="12">
    <w:name w:val="Верхний колонтитул Знак1"/>
    <w:aliases w:val=" Знак Знак Знак Знак1, Знак Знак2, Знак Знак Знак Знак Знак Знак1, Знак8 Знак1,Знак8 Знак1,Основной текст Знак1,Таблица TEXT Знак1,Body single Знак1,bt Знак1,Body Text Char Знак1,Основной текст Знак Знак Знак Знак Знак1"/>
    <w:rsid w:val="00F15AAE"/>
    <w:rPr>
      <w:rFonts w:ascii="MS Sans Serif" w:eastAsia="Times New Roman" w:hAnsi="MS Sans Serif" w:cs="Times New Roman"/>
      <w:sz w:val="20"/>
      <w:szCs w:val="20"/>
      <w:lang w:val="en-US" w:eastAsia="ru-RU"/>
    </w:rPr>
  </w:style>
  <w:style w:type="paragraph" w:customStyle="1" w:styleId="af1">
    <w:name w:val="íàçâàíèå"/>
    <w:basedOn w:val="a"/>
    <w:rsid w:val="00F15AAE"/>
    <w:pPr>
      <w:widowControl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aliases w:val="Т3 Знак"/>
    <w:basedOn w:val="a0"/>
    <w:link w:val="1"/>
    <w:rsid w:val="0019531C"/>
    <w:rPr>
      <w:rFonts w:asciiTheme="majorHAnsi" w:eastAsiaTheme="majorEastAsia" w:hAnsiTheme="majorHAnsi" w:cstheme="majorBidi"/>
      <w:color w:val="2F5496" w:themeColor="accent1" w:themeShade="BF"/>
      <w:sz w:val="32"/>
      <w:szCs w:val="32"/>
    </w:rPr>
  </w:style>
  <w:style w:type="paragraph" w:styleId="af2">
    <w:name w:val="Balloon Text"/>
    <w:basedOn w:val="a"/>
    <w:link w:val="af3"/>
    <w:uiPriority w:val="99"/>
    <w:unhideWhenUsed/>
    <w:rsid w:val="0075797A"/>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rsid w:val="0075797A"/>
    <w:rPr>
      <w:rFonts w:ascii="Segoe UI" w:hAnsi="Segoe UI" w:cs="Segoe UI"/>
      <w:sz w:val="18"/>
      <w:szCs w:val="18"/>
    </w:rPr>
  </w:style>
  <w:style w:type="paragraph" w:styleId="af4">
    <w:name w:val="footer"/>
    <w:basedOn w:val="a"/>
    <w:link w:val="af5"/>
    <w:uiPriority w:val="99"/>
    <w:unhideWhenUsed/>
    <w:rsid w:val="00E37FC8"/>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37FC8"/>
  </w:style>
  <w:style w:type="character" w:customStyle="1" w:styleId="a9">
    <w:name w:val="Основной текст_"/>
    <w:link w:val="21"/>
    <w:uiPriority w:val="99"/>
    <w:locked/>
    <w:rsid w:val="00470253"/>
    <w:rPr>
      <w:rFonts w:ascii="Calibri" w:eastAsia="Calibri" w:hAnsi="Calibri" w:cs="Calibri"/>
      <w:color w:val="000000"/>
      <w:sz w:val="19"/>
      <w:szCs w:val="19"/>
      <w:shd w:val="clear" w:color="auto" w:fill="FFFFFF"/>
      <w:lang w:eastAsia="ru-RU"/>
    </w:rPr>
  </w:style>
  <w:style w:type="character" w:customStyle="1" w:styleId="30">
    <w:name w:val="Заголовок 3 Знак"/>
    <w:aliases w:val="Tab Знак"/>
    <w:basedOn w:val="a0"/>
    <w:link w:val="3"/>
    <w:uiPriority w:val="9"/>
    <w:rsid w:val="004A4A7B"/>
    <w:rPr>
      <w:rFonts w:asciiTheme="majorHAnsi" w:eastAsiaTheme="majorEastAsia" w:hAnsiTheme="majorHAnsi" w:cstheme="majorBidi"/>
      <w:color w:val="1F3763" w:themeColor="accent1" w:themeShade="7F"/>
      <w:sz w:val="24"/>
      <w:szCs w:val="24"/>
    </w:rPr>
  </w:style>
  <w:style w:type="character" w:customStyle="1" w:styleId="20">
    <w:name w:val="Заголовок 2 Знак"/>
    <w:aliases w:val="Т4 Знак,OG Heading 2 Знак"/>
    <w:basedOn w:val="a0"/>
    <w:link w:val="2"/>
    <w:uiPriority w:val="9"/>
    <w:rsid w:val="004A4A7B"/>
    <w:rPr>
      <w:rFonts w:asciiTheme="majorHAnsi" w:eastAsiaTheme="majorEastAsia" w:hAnsiTheme="majorHAnsi" w:cstheme="majorBidi"/>
      <w:color w:val="2F5496" w:themeColor="accent1" w:themeShade="BF"/>
      <w:sz w:val="26"/>
      <w:szCs w:val="26"/>
    </w:rPr>
  </w:style>
  <w:style w:type="character" w:styleId="af6">
    <w:name w:val="Emphasis"/>
    <w:basedOn w:val="a0"/>
    <w:qFormat/>
    <w:rsid w:val="009346FC"/>
    <w:rPr>
      <w:i/>
      <w:iCs/>
    </w:rPr>
  </w:style>
  <w:style w:type="paragraph" w:customStyle="1" w:styleId="ConsPlusNormal">
    <w:name w:val="ConsPlusNormal"/>
    <w:link w:val="ConsPlusNormal1"/>
    <w:rsid w:val="00ED497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Заголовок 1;новая страница"/>
    <w:basedOn w:val="a"/>
    <w:next w:val="a"/>
    <w:link w:val="14"/>
    <w:rsid w:val="00ED4972"/>
    <w:pPr>
      <w:keepNext/>
      <w:tabs>
        <w:tab w:val="left" w:pos="-142"/>
      </w:tabs>
      <w:spacing w:after="0" w:line="240" w:lineRule="auto"/>
      <w:outlineLvl w:val="0"/>
    </w:pPr>
    <w:rPr>
      <w:rFonts w:ascii="Times New Roman" w:eastAsia="Times New Roman" w:hAnsi="Times New Roman" w:cs="Times New Roman"/>
      <w:bCs/>
      <w:sz w:val="20"/>
      <w:szCs w:val="20"/>
      <w:lang w:val="en-US"/>
    </w:rPr>
  </w:style>
  <w:style w:type="character" w:customStyle="1" w:styleId="14">
    <w:name w:val="Заголовок 1 Знак;новая страница Знак"/>
    <w:link w:val="13"/>
    <w:rsid w:val="00ED4972"/>
    <w:rPr>
      <w:rFonts w:ascii="Times New Roman" w:eastAsia="Times New Roman" w:hAnsi="Times New Roman" w:cs="Times New Roman"/>
      <w:bCs/>
      <w:sz w:val="20"/>
      <w:szCs w:val="20"/>
      <w:lang w:val="en-US"/>
    </w:rPr>
  </w:style>
  <w:style w:type="character" w:customStyle="1" w:styleId="ConsPlusNormal1">
    <w:name w:val="ConsPlusNormal1"/>
    <w:link w:val="ConsPlusNormal"/>
    <w:rsid w:val="00ED4972"/>
    <w:rPr>
      <w:rFonts w:ascii="Arial" w:eastAsia="Times New Roman" w:hAnsi="Arial" w:cs="Arial"/>
      <w:sz w:val="20"/>
      <w:szCs w:val="20"/>
      <w:lang w:eastAsia="ru-RU"/>
    </w:rPr>
  </w:style>
  <w:style w:type="paragraph" w:customStyle="1" w:styleId="15">
    <w:name w:val="Абзац списка1"/>
    <w:basedOn w:val="a"/>
    <w:uiPriority w:val="99"/>
    <w:qFormat/>
    <w:rsid w:val="00E75E98"/>
    <w:pPr>
      <w:spacing w:after="200" w:line="276" w:lineRule="auto"/>
      <w:ind w:left="720"/>
    </w:pPr>
    <w:rPr>
      <w:rFonts w:ascii="Times New Roman" w:eastAsia="Times New Roman" w:hAnsi="Times New Roman" w:cs="Times New Roman"/>
      <w:kern w:val="2"/>
      <w:sz w:val="24"/>
      <w:szCs w:val="24"/>
    </w:rPr>
  </w:style>
  <w:style w:type="paragraph" w:styleId="af7">
    <w:name w:val="Body Text"/>
    <w:aliases w:val="Таблица TEXT,Body single,bt,Body Text Char,Основной текст Знак Знак Знак Знак"/>
    <w:basedOn w:val="a"/>
    <w:link w:val="af8"/>
    <w:unhideWhenUsed/>
    <w:rsid w:val="00B71318"/>
    <w:pPr>
      <w:spacing w:after="120"/>
    </w:pPr>
  </w:style>
  <w:style w:type="character" w:customStyle="1" w:styleId="af8">
    <w:name w:val="Основной текст Знак"/>
    <w:aliases w:val="Таблица TEXT Знак,Body single Знак,bt Знак,Body Text Char Знак,Основной текст Знак Знак Знак Знак Знак"/>
    <w:basedOn w:val="a0"/>
    <w:link w:val="af7"/>
    <w:rsid w:val="00B71318"/>
  </w:style>
  <w:style w:type="paragraph" w:customStyle="1" w:styleId="Style5">
    <w:name w:val="Style5"/>
    <w:basedOn w:val="a"/>
    <w:rsid w:val="009A426A"/>
    <w:pPr>
      <w:widowControl w:val="0"/>
      <w:autoSpaceDE w:val="0"/>
      <w:autoSpaceDN w:val="0"/>
      <w:adjustRightInd w:val="0"/>
      <w:spacing w:after="0" w:line="156" w:lineRule="exact"/>
    </w:pPr>
    <w:rPr>
      <w:rFonts w:ascii="Century Schoolbook" w:eastAsia="Times New Roman" w:hAnsi="Century Schoolbook" w:cs="Times New Roman"/>
      <w:sz w:val="24"/>
      <w:szCs w:val="24"/>
      <w:lang w:eastAsia="ru-RU"/>
    </w:rPr>
  </w:style>
  <w:style w:type="character" w:customStyle="1" w:styleId="FontStyle25">
    <w:name w:val="Font Style25"/>
    <w:basedOn w:val="a0"/>
    <w:rsid w:val="009A426A"/>
    <w:rPr>
      <w:rFonts w:ascii="Sylfaen" w:hAnsi="Sylfaen" w:cs="Sylfaen"/>
      <w:sz w:val="24"/>
      <w:szCs w:val="24"/>
    </w:rPr>
  </w:style>
  <w:style w:type="character" w:customStyle="1" w:styleId="apple-converted-space">
    <w:name w:val="apple-converted-space"/>
    <w:basedOn w:val="a0"/>
    <w:rsid w:val="00C11DEF"/>
  </w:style>
  <w:style w:type="paragraph" w:customStyle="1" w:styleId="100">
    <w:name w:val="Стиль 10 пт По центру"/>
    <w:basedOn w:val="a"/>
    <w:qFormat/>
    <w:rsid w:val="00C11DEF"/>
    <w:pPr>
      <w:spacing w:after="0" w:line="240" w:lineRule="auto"/>
      <w:jc w:val="center"/>
    </w:pPr>
    <w:rPr>
      <w:rFonts w:ascii="Times New Roman" w:eastAsia="Calibri" w:hAnsi="Times New Roman" w:cs="Times New Roman"/>
      <w:sz w:val="20"/>
      <w:szCs w:val="20"/>
    </w:rPr>
  </w:style>
  <w:style w:type="paragraph" w:styleId="23">
    <w:name w:val="Body Text Indent 2"/>
    <w:basedOn w:val="a"/>
    <w:link w:val="210"/>
    <w:uiPriority w:val="99"/>
    <w:unhideWhenUsed/>
    <w:rsid w:val="00E00182"/>
    <w:pPr>
      <w:spacing w:after="120" w:line="480" w:lineRule="auto"/>
      <w:ind w:left="283"/>
    </w:pPr>
    <w:rPr>
      <w:rFonts w:ascii="Times New Roman" w:hAnsi="Times New Roman" w:cs="Times New Roman"/>
      <w:kern w:val="2"/>
      <w:sz w:val="24"/>
      <w:szCs w:val="24"/>
    </w:rPr>
  </w:style>
  <w:style w:type="character" w:customStyle="1" w:styleId="24">
    <w:name w:val="Основной текст с отступом 2 Знак"/>
    <w:basedOn w:val="a0"/>
    <w:uiPriority w:val="99"/>
    <w:rsid w:val="00E00182"/>
  </w:style>
  <w:style w:type="character" w:customStyle="1" w:styleId="210">
    <w:name w:val="Основной текст с отступом 2 Знак1"/>
    <w:basedOn w:val="a0"/>
    <w:link w:val="23"/>
    <w:uiPriority w:val="99"/>
    <w:rsid w:val="00E00182"/>
    <w:rPr>
      <w:rFonts w:ascii="Times New Roman" w:hAnsi="Times New Roman" w:cs="Times New Roman"/>
      <w:kern w:val="2"/>
      <w:sz w:val="24"/>
      <w:szCs w:val="24"/>
    </w:rPr>
  </w:style>
  <w:style w:type="character" w:customStyle="1" w:styleId="40">
    <w:name w:val="Заголовок 4 Знак"/>
    <w:basedOn w:val="a0"/>
    <w:uiPriority w:val="9"/>
    <w:semiHidden/>
    <w:rsid w:val="005D72FC"/>
    <w:rPr>
      <w:rFonts w:asciiTheme="majorHAnsi" w:eastAsiaTheme="majorEastAsia" w:hAnsiTheme="majorHAnsi" w:cstheme="majorBidi"/>
      <w:i/>
      <w:iCs/>
      <w:color w:val="2F5496" w:themeColor="accent1" w:themeShade="BF"/>
    </w:rPr>
  </w:style>
  <w:style w:type="character" w:customStyle="1" w:styleId="50">
    <w:name w:val="Заголовок 5 Знак"/>
    <w:basedOn w:val="a0"/>
    <w:link w:val="5"/>
    <w:uiPriority w:val="9"/>
    <w:rsid w:val="005D72FC"/>
    <w:rPr>
      <w:rFonts w:ascii="Cambria" w:eastAsia="Times New Roman" w:hAnsi="Cambria" w:cs="Times New Roman"/>
      <w:color w:val="243F60"/>
      <w:sz w:val="20"/>
      <w:szCs w:val="20"/>
      <w:lang w:val="x-none" w:eastAsia="x-none"/>
    </w:rPr>
  </w:style>
  <w:style w:type="paragraph" w:customStyle="1" w:styleId="af9">
    <w:name w:val="Содержимое таблицы"/>
    <w:basedOn w:val="a"/>
    <w:rsid w:val="005D72FC"/>
    <w:pPr>
      <w:widowControl w:val="0"/>
      <w:suppressLineNumbers/>
      <w:suppressAutoHyphens/>
      <w:spacing w:after="0" w:line="240" w:lineRule="auto"/>
    </w:pPr>
    <w:rPr>
      <w:rFonts w:ascii="Times New Roman" w:eastAsia="Lucida Sans Unicode" w:hAnsi="Times New Roman" w:cs="Times New Roman"/>
      <w:kern w:val="2"/>
      <w:sz w:val="24"/>
      <w:szCs w:val="24"/>
      <w:lang w:eastAsia="ru-RU"/>
    </w:rPr>
  </w:style>
  <w:style w:type="character" w:customStyle="1" w:styleId="rvts24">
    <w:name w:val="rvts24"/>
    <w:rsid w:val="005D72FC"/>
    <w:rPr>
      <w:rFonts w:ascii="Times New Roman" w:hAnsi="Times New Roman" w:cs="Times New Roman"/>
      <w:sz w:val="24"/>
      <w:szCs w:val="24"/>
    </w:rPr>
  </w:style>
  <w:style w:type="character" w:customStyle="1" w:styleId="rvts97">
    <w:name w:val="rvts97"/>
    <w:rsid w:val="005D72FC"/>
    <w:rPr>
      <w:rFonts w:ascii="Times New Roman" w:hAnsi="Times New Roman" w:cs="Times New Roman"/>
      <w:color w:val="000000"/>
      <w:sz w:val="24"/>
      <w:szCs w:val="24"/>
    </w:rPr>
  </w:style>
  <w:style w:type="paragraph" w:customStyle="1" w:styleId="rvps59">
    <w:name w:val="rvps59"/>
    <w:basedOn w:val="a"/>
    <w:rsid w:val="005D72FC"/>
    <w:pPr>
      <w:spacing w:after="0" w:line="240" w:lineRule="auto"/>
      <w:ind w:firstLine="705"/>
      <w:jc w:val="both"/>
    </w:pPr>
    <w:rPr>
      <w:rFonts w:ascii="Times New Roman" w:eastAsia="Calibri" w:hAnsi="Times New Roman" w:cs="Times New Roman"/>
      <w:sz w:val="24"/>
      <w:szCs w:val="24"/>
      <w:lang w:eastAsia="ru-RU"/>
    </w:rPr>
  </w:style>
  <w:style w:type="paragraph" w:styleId="afa">
    <w:name w:val="Document Map"/>
    <w:basedOn w:val="a"/>
    <w:link w:val="afb"/>
    <w:uiPriority w:val="99"/>
    <w:unhideWhenUsed/>
    <w:rsid w:val="005D72FC"/>
    <w:pPr>
      <w:spacing w:after="0" w:line="240" w:lineRule="auto"/>
    </w:pPr>
    <w:rPr>
      <w:rFonts w:ascii="Tahoma" w:eastAsia="Calibri" w:hAnsi="Tahoma" w:cs="Times New Roman"/>
      <w:sz w:val="16"/>
      <w:szCs w:val="16"/>
      <w:lang w:val="x-none" w:eastAsia="x-none"/>
    </w:rPr>
  </w:style>
  <w:style w:type="character" w:customStyle="1" w:styleId="afb">
    <w:name w:val="Схема документа Знак"/>
    <w:basedOn w:val="a0"/>
    <w:link w:val="afa"/>
    <w:uiPriority w:val="99"/>
    <w:rsid w:val="005D72FC"/>
    <w:rPr>
      <w:rFonts w:ascii="Tahoma" w:eastAsia="Calibri" w:hAnsi="Tahoma" w:cs="Times New Roman"/>
      <w:sz w:val="16"/>
      <w:szCs w:val="16"/>
      <w:lang w:val="x-none" w:eastAsia="x-none"/>
    </w:rPr>
  </w:style>
  <w:style w:type="character" w:customStyle="1" w:styleId="41">
    <w:name w:val="Заголовок 4 Знак1"/>
    <w:aliases w:val="Tab_name Знак Знак"/>
    <w:link w:val="4"/>
    <w:rsid w:val="005D72FC"/>
    <w:rPr>
      <w:rFonts w:ascii="Calibri" w:eastAsia="Times New Roman" w:hAnsi="Calibri" w:cs="Times New Roman"/>
      <w:b/>
      <w:bCs/>
      <w:sz w:val="28"/>
      <w:szCs w:val="28"/>
      <w:lang w:val="x-none" w:eastAsia="ru-RU"/>
    </w:rPr>
  </w:style>
  <w:style w:type="character" w:styleId="afc">
    <w:name w:val="Hyperlink"/>
    <w:uiPriority w:val="99"/>
    <w:rsid w:val="005D72FC"/>
    <w:rPr>
      <w:color w:val="0000FF"/>
      <w:u w:val="single"/>
    </w:rPr>
  </w:style>
  <w:style w:type="paragraph" w:styleId="42">
    <w:name w:val="toc 4"/>
    <w:basedOn w:val="a"/>
    <w:next w:val="a"/>
    <w:autoRedefine/>
    <w:uiPriority w:val="39"/>
    <w:unhideWhenUsed/>
    <w:rsid w:val="005D72FC"/>
    <w:pPr>
      <w:spacing w:after="100" w:line="276" w:lineRule="auto"/>
      <w:ind w:left="660"/>
    </w:pPr>
    <w:rPr>
      <w:rFonts w:ascii="Times New Roman" w:eastAsia="Times New Roman" w:hAnsi="Times New Roman" w:cs="Times New Roman"/>
      <w:kern w:val="2"/>
      <w:sz w:val="24"/>
      <w:szCs w:val="24"/>
      <w:lang w:eastAsia="ru-RU"/>
    </w:rPr>
  </w:style>
  <w:style w:type="paragraph" w:styleId="51">
    <w:name w:val="toc 5"/>
    <w:basedOn w:val="a"/>
    <w:next w:val="a"/>
    <w:autoRedefine/>
    <w:uiPriority w:val="39"/>
    <w:unhideWhenUsed/>
    <w:rsid w:val="005D72FC"/>
    <w:pPr>
      <w:spacing w:after="100" w:line="276" w:lineRule="auto"/>
      <w:ind w:left="880"/>
    </w:pPr>
    <w:rPr>
      <w:rFonts w:ascii="Times New Roman" w:eastAsia="Times New Roman" w:hAnsi="Times New Roman" w:cs="Times New Roman"/>
      <w:kern w:val="2"/>
      <w:sz w:val="24"/>
      <w:szCs w:val="24"/>
      <w:lang w:eastAsia="ru-RU"/>
    </w:rPr>
  </w:style>
  <w:style w:type="paragraph" w:styleId="61">
    <w:name w:val="toc 6"/>
    <w:basedOn w:val="a"/>
    <w:next w:val="a"/>
    <w:autoRedefine/>
    <w:uiPriority w:val="39"/>
    <w:unhideWhenUsed/>
    <w:rsid w:val="005D72FC"/>
    <w:pPr>
      <w:spacing w:after="100" w:line="276" w:lineRule="auto"/>
      <w:ind w:left="1100"/>
    </w:pPr>
    <w:rPr>
      <w:rFonts w:ascii="Times New Roman" w:eastAsia="Times New Roman" w:hAnsi="Times New Roman" w:cs="Times New Roman"/>
      <w:kern w:val="2"/>
      <w:sz w:val="24"/>
      <w:szCs w:val="24"/>
      <w:lang w:eastAsia="ru-RU"/>
    </w:rPr>
  </w:style>
  <w:style w:type="paragraph" w:styleId="7">
    <w:name w:val="toc 7"/>
    <w:basedOn w:val="a"/>
    <w:next w:val="a"/>
    <w:autoRedefine/>
    <w:uiPriority w:val="39"/>
    <w:unhideWhenUsed/>
    <w:rsid w:val="005D72FC"/>
    <w:pPr>
      <w:spacing w:after="100" w:line="276" w:lineRule="auto"/>
      <w:ind w:left="1320"/>
    </w:pPr>
    <w:rPr>
      <w:rFonts w:ascii="Times New Roman" w:eastAsia="Times New Roman" w:hAnsi="Times New Roman" w:cs="Times New Roman"/>
      <w:kern w:val="2"/>
      <w:sz w:val="24"/>
      <w:szCs w:val="24"/>
      <w:lang w:eastAsia="ru-RU"/>
    </w:rPr>
  </w:style>
  <w:style w:type="paragraph" w:styleId="8">
    <w:name w:val="toc 8"/>
    <w:basedOn w:val="a"/>
    <w:next w:val="a"/>
    <w:autoRedefine/>
    <w:uiPriority w:val="39"/>
    <w:unhideWhenUsed/>
    <w:rsid w:val="005D72FC"/>
    <w:pPr>
      <w:spacing w:after="100" w:line="276" w:lineRule="auto"/>
      <w:ind w:left="1540"/>
    </w:pPr>
    <w:rPr>
      <w:rFonts w:ascii="Times New Roman" w:eastAsia="Times New Roman" w:hAnsi="Times New Roman" w:cs="Times New Roman"/>
      <w:kern w:val="2"/>
      <w:sz w:val="24"/>
      <w:szCs w:val="24"/>
      <w:lang w:eastAsia="ru-RU"/>
    </w:rPr>
  </w:style>
  <w:style w:type="paragraph" w:styleId="9">
    <w:name w:val="toc 9"/>
    <w:basedOn w:val="a"/>
    <w:next w:val="a"/>
    <w:autoRedefine/>
    <w:uiPriority w:val="39"/>
    <w:unhideWhenUsed/>
    <w:rsid w:val="005D72FC"/>
    <w:pPr>
      <w:spacing w:after="100" w:line="276" w:lineRule="auto"/>
      <w:ind w:left="1760"/>
    </w:pPr>
    <w:rPr>
      <w:rFonts w:ascii="Times New Roman" w:eastAsia="Times New Roman" w:hAnsi="Times New Roman" w:cs="Times New Roman"/>
      <w:kern w:val="2"/>
      <w:sz w:val="24"/>
      <w:szCs w:val="24"/>
      <w:lang w:eastAsia="ru-RU"/>
    </w:rPr>
  </w:style>
  <w:style w:type="paragraph" w:customStyle="1" w:styleId="2TimesNewRoman1212">
    <w:name w:val="Стиль Заголовок 2 + Times New Roman 12 пт После:  12 пт кернинг ..."/>
    <w:basedOn w:val="2"/>
    <w:rsid w:val="005D72FC"/>
    <w:pPr>
      <w:keepLines w:val="0"/>
      <w:spacing w:before="240" w:after="240" w:line="360" w:lineRule="auto"/>
      <w:jc w:val="center"/>
    </w:pPr>
    <w:rPr>
      <w:rFonts w:ascii="Times New Roman" w:eastAsia="Times New Roman" w:hAnsi="Times New Roman" w:cs="Times New Roman"/>
      <w:b/>
      <w:bCs/>
      <w:i/>
      <w:iCs/>
      <w:color w:val="auto"/>
      <w:kern w:val="32"/>
      <w:sz w:val="24"/>
      <w:szCs w:val="20"/>
      <w:lang w:val="x-none"/>
    </w:rPr>
  </w:style>
  <w:style w:type="character" w:styleId="afd">
    <w:name w:val="annotation reference"/>
    <w:uiPriority w:val="99"/>
    <w:unhideWhenUsed/>
    <w:rsid w:val="005D72FC"/>
    <w:rPr>
      <w:sz w:val="16"/>
      <w:szCs w:val="16"/>
    </w:rPr>
  </w:style>
  <w:style w:type="paragraph" w:styleId="afe">
    <w:name w:val="annotation text"/>
    <w:basedOn w:val="a"/>
    <w:link w:val="aff"/>
    <w:uiPriority w:val="99"/>
    <w:unhideWhenUsed/>
    <w:rsid w:val="005D72FC"/>
    <w:pPr>
      <w:spacing w:after="200" w:line="240" w:lineRule="auto"/>
    </w:pPr>
    <w:rPr>
      <w:rFonts w:ascii="Times New Roman" w:eastAsia="Calibri" w:hAnsi="Times New Roman" w:cs="Times New Roman"/>
      <w:sz w:val="20"/>
      <w:szCs w:val="20"/>
      <w:lang w:val="x-none" w:eastAsia="x-none"/>
    </w:rPr>
  </w:style>
  <w:style w:type="character" w:customStyle="1" w:styleId="aff">
    <w:name w:val="Текст примечания Знак"/>
    <w:basedOn w:val="a0"/>
    <w:link w:val="afe"/>
    <w:uiPriority w:val="99"/>
    <w:rsid w:val="005D72FC"/>
    <w:rPr>
      <w:rFonts w:ascii="Times New Roman" w:eastAsia="Calibri" w:hAnsi="Times New Roman" w:cs="Times New Roman"/>
      <w:sz w:val="20"/>
      <w:szCs w:val="20"/>
      <w:lang w:val="x-none" w:eastAsia="x-none"/>
    </w:rPr>
  </w:style>
  <w:style w:type="paragraph" w:styleId="aff0">
    <w:name w:val="annotation subject"/>
    <w:basedOn w:val="afe"/>
    <w:next w:val="afe"/>
    <w:link w:val="aff1"/>
    <w:uiPriority w:val="99"/>
    <w:unhideWhenUsed/>
    <w:rsid w:val="005D72FC"/>
    <w:rPr>
      <w:b/>
      <w:bCs/>
    </w:rPr>
  </w:style>
  <w:style w:type="character" w:customStyle="1" w:styleId="aff1">
    <w:name w:val="Тема примечания Знак"/>
    <w:basedOn w:val="aff"/>
    <w:link w:val="aff0"/>
    <w:uiPriority w:val="99"/>
    <w:rsid w:val="005D72FC"/>
    <w:rPr>
      <w:rFonts w:ascii="Times New Roman" w:eastAsia="Calibri" w:hAnsi="Times New Roman" w:cs="Times New Roman"/>
      <w:b/>
      <w:bCs/>
      <w:sz w:val="20"/>
      <w:szCs w:val="20"/>
      <w:lang w:val="x-none" w:eastAsia="x-none"/>
    </w:rPr>
  </w:style>
  <w:style w:type="character" w:styleId="aff2">
    <w:name w:val="page number"/>
    <w:basedOn w:val="a0"/>
    <w:rsid w:val="005D72FC"/>
  </w:style>
  <w:style w:type="paragraph" w:customStyle="1" w:styleId="ConsNormal">
    <w:name w:val="ConsNormal"/>
    <w:rsid w:val="005D72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style-span">
    <w:name w:val="apple-style-span"/>
    <w:basedOn w:val="a0"/>
    <w:rsid w:val="005D72FC"/>
  </w:style>
  <w:style w:type="character" w:styleId="aff3">
    <w:name w:val="Strong"/>
    <w:link w:val="16"/>
    <w:qFormat/>
    <w:rsid w:val="005D72FC"/>
    <w:rPr>
      <w:b/>
      <w:bCs/>
    </w:rPr>
  </w:style>
  <w:style w:type="paragraph" w:styleId="25">
    <w:name w:val="Body Text 2"/>
    <w:basedOn w:val="a"/>
    <w:link w:val="26"/>
    <w:rsid w:val="005D72FC"/>
    <w:pPr>
      <w:spacing w:after="120" w:line="480" w:lineRule="auto"/>
    </w:pPr>
    <w:rPr>
      <w:rFonts w:ascii="Times New Roman" w:eastAsia="Times New Roman" w:hAnsi="Times New Roman" w:cs="Times New Roman"/>
      <w:sz w:val="20"/>
      <w:szCs w:val="20"/>
      <w:lang w:val="x-none" w:eastAsia="ru-RU"/>
    </w:rPr>
  </w:style>
  <w:style w:type="character" w:customStyle="1" w:styleId="26">
    <w:name w:val="Основной текст 2 Знак"/>
    <w:basedOn w:val="a0"/>
    <w:link w:val="25"/>
    <w:rsid w:val="005D72FC"/>
    <w:rPr>
      <w:rFonts w:ascii="Times New Roman" w:eastAsia="Times New Roman" w:hAnsi="Times New Roman" w:cs="Times New Roman"/>
      <w:sz w:val="20"/>
      <w:szCs w:val="20"/>
      <w:lang w:val="x-none" w:eastAsia="ru-RU"/>
    </w:rPr>
  </w:style>
  <w:style w:type="paragraph" w:customStyle="1" w:styleId="43">
    <w:name w:val="Стиль4 Знак"/>
    <w:basedOn w:val="ab"/>
    <w:link w:val="44"/>
    <w:rsid w:val="005D72FC"/>
    <w:pPr>
      <w:spacing w:after="0" w:line="240" w:lineRule="auto"/>
      <w:ind w:left="0" w:firstLine="708"/>
    </w:pPr>
    <w:rPr>
      <w:kern w:val="0"/>
      <w:sz w:val="20"/>
      <w:szCs w:val="20"/>
      <w:lang w:val="x-none" w:eastAsia="ru-RU"/>
    </w:rPr>
  </w:style>
  <w:style w:type="character" w:customStyle="1" w:styleId="44">
    <w:name w:val="Стиль4 Знак Знак"/>
    <w:link w:val="43"/>
    <w:locked/>
    <w:rsid w:val="005D72FC"/>
    <w:rPr>
      <w:rFonts w:ascii="Times New Roman" w:eastAsia="Times New Roman" w:hAnsi="Times New Roman" w:cs="Times New Roman"/>
      <w:sz w:val="20"/>
      <w:szCs w:val="20"/>
      <w:lang w:val="x-none" w:eastAsia="ru-RU"/>
    </w:rPr>
  </w:style>
  <w:style w:type="paragraph" w:styleId="HTML">
    <w:name w:val="HTML Preformatted"/>
    <w:basedOn w:val="a"/>
    <w:link w:val="HTML0"/>
    <w:uiPriority w:val="99"/>
    <w:unhideWhenUsed/>
    <w:rsid w:val="005D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5D72FC"/>
    <w:rPr>
      <w:rFonts w:ascii="Courier New" w:eastAsia="Times New Roman" w:hAnsi="Courier New" w:cs="Times New Roman"/>
      <w:sz w:val="20"/>
      <w:szCs w:val="20"/>
      <w:lang w:val="x-none" w:eastAsia="ru-RU"/>
    </w:rPr>
  </w:style>
  <w:style w:type="paragraph" w:styleId="aff4">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5D72FC"/>
    <w:pPr>
      <w:spacing w:after="0" w:line="240" w:lineRule="auto"/>
    </w:pPr>
    <w:rPr>
      <w:rFonts w:ascii="Times New Roman" w:eastAsia="Times New Roman" w:hAnsi="Times New Roman" w:cs="Times New Roman"/>
      <w:sz w:val="20"/>
      <w:szCs w:val="20"/>
      <w:lang w:val="x-none" w:eastAsia="ru-RU"/>
    </w:rPr>
  </w:style>
  <w:style w:type="character" w:customStyle="1" w:styleId="aff5">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f4"/>
    <w:uiPriority w:val="99"/>
    <w:rsid w:val="005D72FC"/>
    <w:rPr>
      <w:rFonts w:ascii="Times New Roman" w:eastAsia="Times New Roman" w:hAnsi="Times New Roman" w:cs="Times New Roman"/>
      <w:sz w:val="20"/>
      <w:szCs w:val="20"/>
      <w:lang w:val="x-none" w:eastAsia="ru-RU"/>
    </w:rPr>
  </w:style>
  <w:style w:type="character" w:styleId="aff6">
    <w:name w:val="footnote reference"/>
    <w:aliases w:val="Знак сноски-FN"/>
    <w:uiPriority w:val="99"/>
    <w:rsid w:val="005D72FC"/>
    <w:rPr>
      <w:vertAlign w:val="superscript"/>
    </w:rPr>
  </w:style>
  <w:style w:type="character" w:customStyle="1" w:styleId="firmname1">
    <w:name w:val="firm_name1"/>
    <w:rsid w:val="005D72FC"/>
    <w:rPr>
      <w:b/>
      <w:bCs/>
      <w:color w:val="005FB1"/>
      <w:sz w:val="30"/>
      <w:szCs w:val="30"/>
    </w:rPr>
  </w:style>
  <w:style w:type="character" w:customStyle="1" w:styleId="telefon1">
    <w:name w:val="telefon1"/>
    <w:rsid w:val="005D72FC"/>
    <w:rPr>
      <w:color w:val="000000"/>
      <w:sz w:val="26"/>
      <w:szCs w:val="26"/>
    </w:rPr>
  </w:style>
  <w:style w:type="paragraph" w:styleId="aff7">
    <w:name w:val="Subtitle"/>
    <w:basedOn w:val="a"/>
    <w:link w:val="aff8"/>
    <w:qFormat/>
    <w:rsid w:val="005D72FC"/>
    <w:pPr>
      <w:spacing w:after="0" w:line="240" w:lineRule="auto"/>
    </w:pPr>
    <w:rPr>
      <w:rFonts w:ascii="Times New Roman" w:eastAsia="Times New Roman" w:hAnsi="Times New Roman" w:cs="Times New Roman"/>
      <w:b/>
      <w:bCs/>
      <w:sz w:val="20"/>
      <w:szCs w:val="20"/>
      <w:lang w:val="x-none" w:eastAsia="ru-RU"/>
    </w:rPr>
  </w:style>
  <w:style w:type="character" w:customStyle="1" w:styleId="aff8">
    <w:name w:val="Подзаголовок Знак"/>
    <w:basedOn w:val="a0"/>
    <w:link w:val="aff7"/>
    <w:rsid w:val="005D72FC"/>
    <w:rPr>
      <w:rFonts w:ascii="Times New Roman" w:eastAsia="Times New Roman" w:hAnsi="Times New Roman" w:cs="Times New Roman"/>
      <w:b/>
      <w:bCs/>
      <w:sz w:val="20"/>
      <w:szCs w:val="20"/>
      <w:lang w:val="x-none" w:eastAsia="ru-RU"/>
    </w:rPr>
  </w:style>
  <w:style w:type="paragraph" w:customStyle="1" w:styleId="17">
    <w:name w:val="Знак Знак Знак Знак Знак1 Знак Знак Знак Знак"/>
    <w:basedOn w:val="a"/>
    <w:rsid w:val="005D72F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PlusTitle">
    <w:name w:val="ConsPlusTitle"/>
    <w:uiPriority w:val="99"/>
    <w:rsid w:val="005D72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WW-1">
    <w:name w:val="WW- Знак1"/>
    <w:rsid w:val="005D72FC"/>
    <w:rPr>
      <w:sz w:val="24"/>
      <w:szCs w:val="24"/>
    </w:rPr>
  </w:style>
  <w:style w:type="paragraph" w:customStyle="1" w:styleId="18">
    <w:name w:val="Основной текст с отступом1"/>
    <w:aliases w:val="Основной текст 1,Нумерованный список !!,Надин стиль,Body Text Indent"/>
    <w:basedOn w:val="a"/>
    <w:link w:val="BodyTextIndent"/>
    <w:rsid w:val="005D72FC"/>
    <w:pPr>
      <w:spacing w:after="120" w:line="240" w:lineRule="auto"/>
      <w:ind w:firstLine="709"/>
      <w:jc w:val="both"/>
    </w:pPr>
    <w:rPr>
      <w:rFonts w:ascii="Times New Roman" w:eastAsia="Times New Roman" w:hAnsi="Times New Roman" w:cs="Times New Roman"/>
      <w:sz w:val="20"/>
      <w:szCs w:val="20"/>
      <w:lang w:val="x-none" w:eastAsia="ru-RU"/>
    </w:rPr>
  </w:style>
  <w:style w:type="paragraph" w:customStyle="1" w:styleId="19">
    <w:name w:val="Обычный1"/>
    <w:rsid w:val="005D72FC"/>
    <w:pPr>
      <w:spacing w:after="0" w:line="240" w:lineRule="auto"/>
    </w:pPr>
    <w:rPr>
      <w:rFonts w:ascii="Times New Roman" w:eastAsia="Times New Roman" w:hAnsi="Times New Roman" w:cs="Times New Roman"/>
      <w:sz w:val="24"/>
      <w:szCs w:val="20"/>
      <w:lang w:eastAsia="ru-RU"/>
    </w:rPr>
  </w:style>
  <w:style w:type="character" w:customStyle="1" w:styleId="220">
    <w:name w:val="Основной текст 2 Знак2"/>
    <w:rsid w:val="005D72FC"/>
    <w:rPr>
      <w:sz w:val="24"/>
      <w:szCs w:val="24"/>
      <w:lang w:eastAsia="ar-SA"/>
    </w:rPr>
  </w:style>
  <w:style w:type="paragraph" w:styleId="aff9">
    <w:name w:val="Revision"/>
    <w:hidden/>
    <w:uiPriority w:val="99"/>
    <w:semiHidden/>
    <w:rsid w:val="005D72FC"/>
    <w:pPr>
      <w:spacing w:after="0" w:line="240" w:lineRule="auto"/>
    </w:pPr>
    <w:rPr>
      <w:rFonts w:ascii="Times New Roman" w:eastAsia="Calibri" w:hAnsi="Times New Roman" w:cs="Times New Roman"/>
      <w:kern w:val="2"/>
      <w:sz w:val="24"/>
      <w:szCs w:val="24"/>
    </w:rPr>
  </w:style>
  <w:style w:type="paragraph" w:customStyle="1" w:styleId="45">
    <w:name w:val="Красная строка4"/>
    <w:basedOn w:val="af7"/>
    <w:rsid w:val="005D72FC"/>
    <w:pPr>
      <w:suppressAutoHyphens/>
      <w:spacing w:line="240" w:lineRule="auto"/>
      <w:ind w:firstLine="210"/>
    </w:pPr>
    <w:rPr>
      <w:rFonts w:ascii="Times New Roman" w:eastAsia="Times New Roman" w:hAnsi="Times New Roman" w:cs="Times New Roman"/>
      <w:sz w:val="24"/>
      <w:szCs w:val="20"/>
      <w:lang w:val="x-none" w:eastAsia="ar-SA"/>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link w:val="18"/>
    <w:rsid w:val="005D72FC"/>
    <w:rPr>
      <w:rFonts w:ascii="Times New Roman" w:eastAsia="Times New Roman" w:hAnsi="Times New Roman" w:cs="Times New Roman"/>
      <w:sz w:val="20"/>
      <w:szCs w:val="20"/>
      <w:lang w:val="x-none" w:eastAsia="ru-RU"/>
    </w:rPr>
  </w:style>
  <w:style w:type="paragraph" w:styleId="affa">
    <w:name w:val="Body Text First Indent"/>
    <w:basedOn w:val="af7"/>
    <w:link w:val="affb"/>
    <w:rsid w:val="005D72FC"/>
    <w:pPr>
      <w:spacing w:line="240" w:lineRule="auto"/>
      <w:ind w:firstLine="210"/>
    </w:pPr>
    <w:rPr>
      <w:rFonts w:ascii="Times New Roman" w:eastAsia="Times New Roman" w:hAnsi="Times New Roman" w:cs="Times New Roman"/>
      <w:sz w:val="28"/>
      <w:szCs w:val="20"/>
      <w:lang w:val="x-none" w:eastAsia="ru-RU"/>
    </w:rPr>
  </w:style>
  <w:style w:type="character" w:customStyle="1" w:styleId="affb">
    <w:name w:val="Красная строка Знак"/>
    <w:basedOn w:val="af8"/>
    <w:link w:val="affa"/>
    <w:rsid w:val="005D72FC"/>
    <w:rPr>
      <w:rFonts w:ascii="Times New Roman" w:eastAsia="Times New Roman" w:hAnsi="Times New Roman" w:cs="Times New Roman"/>
      <w:sz w:val="28"/>
      <w:szCs w:val="20"/>
      <w:lang w:val="x-none" w:eastAsia="ru-RU"/>
    </w:rPr>
  </w:style>
  <w:style w:type="paragraph" w:customStyle="1" w:styleId="FR3">
    <w:name w:val="FR3"/>
    <w:rsid w:val="005D72FC"/>
    <w:pPr>
      <w:widowControl w:val="0"/>
      <w:spacing w:after="0" w:line="240" w:lineRule="auto"/>
    </w:pPr>
    <w:rPr>
      <w:rFonts w:ascii="Courier New" w:eastAsia="Times New Roman" w:hAnsi="Courier New" w:cs="Times New Roman"/>
      <w:snapToGrid w:val="0"/>
      <w:sz w:val="18"/>
      <w:szCs w:val="20"/>
      <w:lang w:eastAsia="ru-RU"/>
    </w:rPr>
  </w:style>
  <w:style w:type="paragraph" w:customStyle="1" w:styleId="h2">
    <w:name w:val="h2"/>
    <w:basedOn w:val="affc"/>
    <w:rsid w:val="005D72FC"/>
    <w:pPr>
      <w:spacing w:after="480"/>
      <w:contextualSpacing w:val="0"/>
      <w:jc w:val="center"/>
    </w:pPr>
    <w:rPr>
      <w:rFonts w:ascii="Times New Roman" w:eastAsia="Times New Roman" w:hAnsi="Times New Roman" w:cs="Times New Roman"/>
      <w:b/>
      <w:spacing w:val="0"/>
      <w:kern w:val="0"/>
      <w:sz w:val="24"/>
      <w:szCs w:val="24"/>
      <w:lang w:val="x-none" w:eastAsia="ru-RU"/>
    </w:rPr>
  </w:style>
  <w:style w:type="character" w:customStyle="1" w:styleId="affd">
    <w:name w:val="Название Знак"/>
    <w:uiPriority w:val="10"/>
    <w:rsid w:val="005D72FC"/>
    <w:rPr>
      <w:rFonts w:ascii="Cambria" w:eastAsia="Times New Roman" w:hAnsi="Cambria"/>
      <w:b/>
      <w:bCs/>
      <w:kern w:val="28"/>
      <w:sz w:val="32"/>
      <w:szCs w:val="32"/>
    </w:rPr>
  </w:style>
  <w:style w:type="paragraph" w:customStyle="1" w:styleId="ConsPlusCell">
    <w:name w:val="ConsPlusCell"/>
    <w:uiPriority w:val="99"/>
    <w:rsid w:val="005D72F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1">
    <w:name w:val="Основной текст 2 Знак1"/>
    <w:rsid w:val="005D72FC"/>
    <w:rPr>
      <w:sz w:val="24"/>
      <w:szCs w:val="24"/>
    </w:rPr>
  </w:style>
  <w:style w:type="paragraph" w:customStyle="1" w:styleId="affe">
    <w:name w:val="Шапка_табл"/>
    <w:basedOn w:val="a"/>
    <w:rsid w:val="005D72FC"/>
    <w:pPr>
      <w:keepNext/>
      <w:suppressAutoHyphens/>
      <w:spacing w:after="0" w:line="240" w:lineRule="auto"/>
      <w:jc w:val="center"/>
    </w:pPr>
    <w:rPr>
      <w:rFonts w:ascii="Times New Roman" w:eastAsia="Times New Roman" w:hAnsi="Times New Roman" w:cs="Times New Roman"/>
      <w:i/>
      <w:snapToGrid w:val="0"/>
      <w:color w:val="000000"/>
      <w:sz w:val="24"/>
      <w:szCs w:val="20"/>
      <w:lang w:eastAsia="ru-RU"/>
    </w:rPr>
  </w:style>
  <w:style w:type="paragraph" w:customStyle="1" w:styleId="ConsPlusNonformat">
    <w:name w:val="ConsPlusNonformat"/>
    <w:uiPriority w:val="99"/>
    <w:rsid w:val="005D72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pt">
    <w:name w:val="Основной текст + 9 pt"/>
    <w:rsid w:val="005D72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paragraph" w:customStyle="1" w:styleId="36">
    <w:name w:val="Основной текст3"/>
    <w:basedOn w:val="a"/>
    <w:uiPriority w:val="99"/>
    <w:rsid w:val="005D72FC"/>
    <w:pPr>
      <w:widowControl w:val="0"/>
      <w:shd w:val="clear" w:color="auto" w:fill="FFFFFF"/>
      <w:spacing w:after="60" w:line="0" w:lineRule="atLeast"/>
      <w:jc w:val="both"/>
    </w:pPr>
    <w:rPr>
      <w:rFonts w:eastAsia="Times New Roman"/>
      <w:sz w:val="27"/>
      <w:szCs w:val="27"/>
    </w:rPr>
  </w:style>
  <w:style w:type="paragraph" w:customStyle="1" w:styleId="27">
    <w:name w:val="Абзац списка2"/>
    <w:basedOn w:val="a"/>
    <w:rsid w:val="005D72FC"/>
    <w:pPr>
      <w:spacing w:after="200" w:line="276" w:lineRule="auto"/>
      <w:ind w:left="720"/>
    </w:pPr>
    <w:rPr>
      <w:rFonts w:ascii="Times New Roman" w:eastAsia="Times New Roman" w:hAnsi="Times New Roman" w:cs="Times New Roman"/>
      <w:kern w:val="2"/>
      <w:sz w:val="24"/>
      <w:szCs w:val="24"/>
    </w:rPr>
  </w:style>
  <w:style w:type="character" w:customStyle="1" w:styleId="afff">
    <w:name w:val="Основной текст + Не полужирный"/>
    <w:uiPriority w:val="99"/>
    <w:rsid w:val="005D72FC"/>
    <w:rPr>
      <w:rFonts w:ascii="Times New Roman" w:hAnsi="Times New Roman" w:cs="Times New Roman"/>
      <w:b/>
      <w:bCs/>
      <w:sz w:val="18"/>
      <w:szCs w:val="18"/>
      <w:shd w:val="clear" w:color="auto" w:fill="FFFFFF"/>
    </w:rPr>
  </w:style>
  <w:style w:type="character" w:customStyle="1" w:styleId="11pt1">
    <w:name w:val="Основной текст + 11 pt1"/>
    <w:aliases w:val="Полужирный1"/>
    <w:uiPriority w:val="99"/>
    <w:rsid w:val="005D72FC"/>
    <w:rPr>
      <w:rFonts w:ascii="Times New Roman" w:hAnsi="Times New Roman" w:cs="Times New Roman"/>
      <w:b/>
      <w:bCs/>
      <w:sz w:val="22"/>
      <w:szCs w:val="22"/>
      <w:u w:val="none"/>
    </w:rPr>
  </w:style>
  <w:style w:type="character" w:customStyle="1" w:styleId="111">
    <w:name w:val="Основной текст + 111"/>
    <w:aliases w:val="5 pt2,5 pt3,Основной текст + 8"/>
    <w:uiPriority w:val="99"/>
    <w:rsid w:val="005D72FC"/>
    <w:rPr>
      <w:rFonts w:ascii="Times New Roman" w:hAnsi="Times New Roman" w:cs="Times New Roman"/>
      <w:sz w:val="23"/>
      <w:szCs w:val="23"/>
      <w:u w:val="none"/>
    </w:rPr>
  </w:style>
  <w:style w:type="character" w:customStyle="1" w:styleId="afff0">
    <w:name w:val="Символ сноски"/>
    <w:rsid w:val="005D72FC"/>
    <w:rPr>
      <w:vertAlign w:val="superscript"/>
    </w:rPr>
  </w:style>
  <w:style w:type="character" w:customStyle="1" w:styleId="1a">
    <w:name w:val="Знак сноски1"/>
    <w:rsid w:val="005D72FC"/>
    <w:rPr>
      <w:vertAlign w:val="superscript"/>
    </w:rPr>
  </w:style>
  <w:style w:type="paragraph" w:customStyle="1" w:styleId="1b">
    <w:name w:val="Название объекта1"/>
    <w:basedOn w:val="a"/>
    <w:next w:val="a"/>
    <w:rsid w:val="005D72FC"/>
    <w:pPr>
      <w:suppressAutoHyphens/>
      <w:spacing w:after="200" w:line="240" w:lineRule="auto"/>
    </w:pPr>
    <w:rPr>
      <w:rFonts w:ascii="Times New Roman" w:eastAsia="Calibri" w:hAnsi="Times New Roman" w:cs="Times New Roman"/>
      <w:b/>
      <w:bCs/>
      <w:color w:val="4F81BD"/>
      <w:kern w:val="1"/>
      <w:sz w:val="18"/>
      <w:szCs w:val="18"/>
      <w:lang w:eastAsia="ar-SA"/>
    </w:rPr>
  </w:style>
  <w:style w:type="paragraph" w:customStyle="1" w:styleId="1c">
    <w:name w:val="Основной текст1"/>
    <w:basedOn w:val="a"/>
    <w:uiPriority w:val="99"/>
    <w:rsid w:val="005D72FC"/>
    <w:pPr>
      <w:widowControl w:val="0"/>
      <w:shd w:val="clear" w:color="auto" w:fill="FFFFFF"/>
      <w:suppressAutoHyphens/>
      <w:spacing w:after="0" w:line="240" w:lineRule="auto"/>
    </w:pPr>
    <w:rPr>
      <w:rFonts w:ascii="Times New Roman" w:eastAsia="Times New Roman" w:hAnsi="Times New Roman" w:cs="Times New Roman"/>
      <w:kern w:val="1"/>
      <w:sz w:val="20"/>
      <w:szCs w:val="20"/>
      <w:lang w:eastAsia="zh-CN"/>
    </w:rPr>
  </w:style>
  <w:style w:type="character" w:customStyle="1" w:styleId="CourierNew95pt">
    <w:name w:val="Основной текст + Courier New;9;5 pt"/>
    <w:rsid w:val="005D72FC"/>
    <w:rPr>
      <w:rFonts w:ascii="Courier New" w:eastAsia="Courier New" w:hAnsi="Courier New" w:cs="Courier New"/>
      <w:b w:val="0"/>
      <w:bCs w:val="0"/>
      <w:i w:val="0"/>
      <w:iCs w:val="0"/>
      <w:smallCaps w:val="0"/>
      <w:strike w:val="0"/>
      <w:color w:val="000000"/>
      <w:spacing w:val="0"/>
      <w:w w:val="100"/>
      <w:position w:val="0"/>
      <w:sz w:val="19"/>
      <w:szCs w:val="19"/>
      <w:u w:val="none"/>
      <w:lang w:val="ru-RU"/>
    </w:rPr>
  </w:style>
  <w:style w:type="paragraph" w:styleId="afff1">
    <w:name w:val="No Spacing"/>
    <w:link w:val="afff2"/>
    <w:uiPriority w:val="1"/>
    <w:qFormat/>
    <w:rsid w:val="005D72FC"/>
    <w:pPr>
      <w:spacing w:after="0" w:line="240" w:lineRule="auto"/>
    </w:pPr>
    <w:rPr>
      <w:rFonts w:ascii="Calibri" w:eastAsia="Times New Roman" w:hAnsi="Calibri" w:cs="Times New Roman"/>
    </w:rPr>
  </w:style>
  <w:style w:type="character" w:customStyle="1" w:styleId="afff2">
    <w:name w:val="Без интервала Знак"/>
    <w:link w:val="afff1"/>
    <w:uiPriority w:val="1"/>
    <w:locked/>
    <w:rsid w:val="005D72FC"/>
    <w:rPr>
      <w:rFonts w:ascii="Calibri" w:eastAsia="Times New Roman" w:hAnsi="Calibri" w:cs="Times New Roman"/>
    </w:rPr>
  </w:style>
  <w:style w:type="character" w:customStyle="1" w:styleId="46">
    <w:name w:val="Основной текст (4)_"/>
    <w:link w:val="47"/>
    <w:uiPriority w:val="99"/>
    <w:locked/>
    <w:rsid w:val="005D72FC"/>
    <w:rPr>
      <w:sz w:val="24"/>
      <w:shd w:val="clear" w:color="auto" w:fill="FFFFFF"/>
    </w:rPr>
  </w:style>
  <w:style w:type="paragraph" w:customStyle="1" w:styleId="47">
    <w:name w:val="Основной текст (4)"/>
    <w:basedOn w:val="a"/>
    <w:link w:val="46"/>
    <w:uiPriority w:val="99"/>
    <w:rsid w:val="005D72FC"/>
    <w:pPr>
      <w:shd w:val="clear" w:color="auto" w:fill="FFFFFF"/>
      <w:spacing w:after="0" w:line="240" w:lineRule="atLeast"/>
    </w:pPr>
    <w:rPr>
      <w:sz w:val="24"/>
    </w:rPr>
  </w:style>
  <w:style w:type="paragraph" w:customStyle="1" w:styleId="Style2">
    <w:name w:val="Style2"/>
    <w:basedOn w:val="a"/>
    <w:uiPriority w:val="99"/>
    <w:rsid w:val="005D72FC"/>
    <w:pPr>
      <w:widowControl w:val="0"/>
      <w:autoSpaceDE w:val="0"/>
      <w:autoSpaceDN w:val="0"/>
      <w:adjustRightInd w:val="0"/>
      <w:spacing w:after="0" w:line="322"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5D72FC"/>
    <w:rPr>
      <w:rFonts w:ascii="Times New Roman" w:hAnsi="Times New Roman" w:cs="Times New Roman"/>
      <w:color w:val="000000"/>
      <w:sz w:val="22"/>
      <w:szCs w:val="22"/>
    </w:rPr>
  </w:style>
  <w:style w:type="paragraph" w:customStyle="1" w:styleId="Style14">
    <w:name w:val="Style14"/>
    <w:basedOn w:val="a"/>
    <w:uiPriority w:val="99"/>
    <w:rsid w:val="005D72FC"/>
    <w:pPr>
      <w:widowControl w:val="0"/>
      <w:autoSpaceDE w:val="0"/>
      <w:autoSpaceDN w:val="0"/>
      <w:adjustRightInd w:val="0"/>
      <w:spacing w:after="0" w:line="240" w:lineRule="auto"/>
    </w:pPr>
    <w:rPr>
      <w:rFonts w:ascii="Consolas" w:eastAsia="Times New Roman" w:hAnsi="Consolas" w:cs="Times New Roman"/>
      <w:sz w:val="24"/>
      <w:szCs w:val="24"/>
      <w:lang w:eastAsia="ru-RU"/>
    </w:rPr>
  </w:style>
  <w:style w:type="character" w:customStyle="1" w:styleId="ConsPlusNormal0">
    <w:name w:val="ConsPlusNormal Знак"/>
    <w:locked/>
    <w:rsid w:val="005D72FC"/>
    <w:rPr>
      <w:rFonts w:ascii="Arial" w:eastAsia="Times New Roman" w:hAnsi="Arial" w:cs="Arial"/>
      <w:sz w:val="20"/>
      <w:szCs w:val="20"/>
      <w:lang w:eastAsia="ru-RU"/>
    </w:rPr>
  </w:style>
  <w:style w:type="paragraph" w:customStyle="1" w:styleId="headertext">
    <w:name w:val="headertext"/>
    <w:basedOn w:val="a"/>
    <w:rsid w:val="005D72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ra1">
    <w:name w:val="N*r*a*1"/>
    <w:qFormat/>
    <w:rsid w:val="005D72FC"/>
    <w:pPr>
      <w:widowControl w:val="0"/>
      <w:pBdr>
        <w:top w:val="none" w:sz="4" w:space="0" w:color="000000"/>
        <w:left w:val="none" w:sz="4" w:space="0" w:color="000000"/>
        <w:bottom w:val="none" w:sz="4" w:space="0" w:color="000000"/>
        <w:right w:val="none" w:sz="4" w:space="0" w:color="000000"/>
      </w:pBdr>
      <w:spacing w:after="200" w:line="276" w:lineRule="auto"/>
    </w:pPr>
    <w:rPr>
      <w:rFonts w:ascii="C*l*b*i" w:eastAsia="Times New Roman" w:hAnsi="C*l*b*i" w:cs="T*m*s*N*w*R*m*n"/>
      <w:lang w:eastAsia="ru-RU"/>
    </w:rPr>
  </w:style>
  <w:style w:type="paragraph" w:customStyle="1" w:styleId="afff3">
    <w:name w:val="Нормальный (таблица)"/>
    <w:basedOn w:val="a"/>
    <w:next w:val="a"/>
    <w:uiPriority w:val="99"/>
    <w:rsid w:val="005D72FC"/>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4">
    <w:name w:val="Прижатый влево"/>
    <w:basedOn w:val="a"/>
    <w:next w:val="a"/>
    <w:uiPriority w:val="99"/>
    <w:rsid w:val="005D72FC"/>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ffc">
    <w:name w:val="Title"/>
    <w:basedOn w:val="a"/>
    <w:next w:val="a"/>
    <w:link w:val="afff5"/>
    <w:qFormat/>
    <w:rsid w:val="005D7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5">
    <w:name w:val="Заголовок Знак"/>
    <w:basedOn w:val="a0"/>
    <w:link w:val="affc"/>
    <w:rsid w:val="005D72FC"/>
    <w:rPr>
      <w:rFonts w:asciiTheme="majorHAnsi" w:eastAsiaTheme="majorEastAsia" w:hAnsiTheme="majorHAnsi" w:cstheme="majorBidi"/>
      <w:spacing w:val="-10"/>
      <w:kern w:val="28"/>
      <w:sz w:val="56"/>
      <w:szCs w:val="56"/>
    </w:rPr>
  </w:style>
  <w:style w:type="character" w:customStyle="1" w:styleId="WW8Num2z0">
    <w:name w:val="WW8Num2z0"/>
    <w:rsid w:val="005D72FC"/>
    <w:rPr>
      <w:sz w:val="28"/>
      <w:szCs w:val="28"/>
    </w:rPr>
  </w:style>
  <w:style w:type="character" w:customStyle="1" w:styleId="WW8Num2z1">
    <w:name w:val="WW8Num2z1"/>
    <w:rsid w:val="005D72FC"/>
    <w:rPr>
      <w:rFonts w:ascii="Courier New" w:hAnsi="Courier New" w:cs="Courier New"/>
    </w:rPr>
  </w:style>
  <w:style w:type="character" w:customStyle="1" w:styleId="WW8Num2z2">
    <w:name w:val="WW8Num2z2"/>
    <w:rsid w:val="005D72FC"/>
    <w:rPr>
      <w:rFonts w:ascii="Wingdings" w:hAnsi="Wingdings" w:cs="Wingdings"/>
    </w:rPr>
  </w:style>
  <w:style w:type="character" w:customStyle="1" w:styleId="WW8Num3z0">
    <w:name w:val="WW8Num3z0"/>
    <w:rsid w:val="005D72FC"/>
    <w:rPr>
      <w:b/>
      <w:bCs/>
      <w:sz w:val="20"/>
      <w:szCs w:val="20"/>
    </w:rPr>
  </w:style>
  <w:style w:type="character" w:customStyle="1" w:styleId="WW8Num3z2">
    <w:name w:val="WW8Num3z2"/>
    <w:rsid w:val="005D72FC"/>
    <w:rPr>
      <w:rFonts w:ascii="Wingdings" w:hAnsi="Wingdings" w:cs="Wingdings"/>
    </w:rPr>
  </w:style>
  <w:style w:type="character" w:customStyle="1" w:styleId="WW8Num3z3">
    <w:name w:val="WW8Num3z3"/>
    <w:rsid w:val="005D72FC"/>
    <w:rPr>
      <w:rFonts w:ascii="Symbol" w:hAnsi="Symbol" w:cs="Symbol"/>
    </w:rPr>
  </w:style>
  <w:style w:type="character" w:customStyle="1" w:styleId="WW8Num4z0">
    <w:name w:val="WW8Num4z0"/>
    <w:rsid w:val="005D72FC"/>
    <w:rPr>
      <w:b/>
      <w:bCs/>
      <w:sz w:val="20"/>
      <w:szCs w:val="20"/>
    </w:rPr>
  </w:style>
  <w:style w:type="character" w:customStyle="1" w:styleId="WW8Num5z0">
    <w:name w:val="WW8Num5z0"/>
    <w:rsid w:val="005D72FC"/>
    <w:rPr>
      <w:rFonts w:cs="Times New Roman"/>
    </w:rPr>
  </w:style>
  <w:style w:type="character" w:customStyle="1" w:styleId="WW8Num6z0">
    <w:name w:val="WW8Num6z0"/>
    <w:rsid w:val="005D72FC"/>
    <w:rPr>
      <w:rFonts w:cs="Times New Roman"/>
    </w:rPr>
  </w:style>
  <w:style w:type="character" w:customStyle="1" w:styleId="WW8Num7z1">
    <w:name w:val="WW8Num7z1"/>
    <w:rsid w:val="005D72FC"/>
    <w:rPr>
      <w:rFonts w:ascii="Symbol" w:hAnsi="Symbol" w:cs="Symbol"/>
    </w:rPr>
  </w:style>
  <w:style w:type="character" w:customStyle="1" w:styleId="WW8Num8z1">
    <w:name w:val="WW8Num8z1"/>
    <w:rsid w:val="005D72FC"/>
    <w:rPr>
      <w:rFonts w:ascii="Symbol" w:hAnsi="Symbol" w:cs="Symbol"/>
    </w:rPr>
  </w:style>
  <w:style w:type="character" w:customStyle="1" w:styleId="WW8Num8z2">
    <w:name w:val="WW8Num8z2"/>
    <w:rsid w:val="005D72FC"/>
    <w:rPr>
      <w:rFonts w:cs="Times New Roman"/>
    </w:rPr>
  </w:style>
  <w:style w:type="character" w:customStyle="1" w:styleId="WW8Num9z0">
    <w:name w:val="WW8Num9z0"/>
    <w:rsid w:val="005D72FC"/>
    <w:rPr>
      <w:rFonts w:ascii="Symbol" w:hAnsi="Symbol" w:cs="Symbol"/>
      <w:i w:val="0"/>
    </w:rPr>
  </w:style>
  <w:style w:type="character" w:customStyle="1" w:styleId="WW8Num10z0">
    <w:name w:val="WW8Num10z0"/>
    <w:rsid w:val="005D72FC"/>
    <w:rPr>
      <w:rFonts w:ascii="Symbol" w:hAnsi="Symbol" w:cs="Symbol"/>
      <w:i w:val="0"/>
    </w:rPr>
  </w:style>
  <w:style w:type="character" w:customStyle="1" w:styleId="WW8Num10z1">
    <w:name w:val="WW8Num10z1"/>
    <w:rsid w:val="005D72FC"/>
    <w:rPr>
      <w:rFonts w:ascii="Courier New" w:hAnsi="Courier New" w:cs="Courier New"/>
    </w:rPr>
  </w:style>
  <w:style w:type="character" w:customStyle="1" w:styleId="WW8Num10z2">
    <w:name w:val="WW8Num10z2"/>
    <w:rsid w:val="005D72FC"/>
    <w:rPr>
      <w:rFonts w:ascii="Wingdings" w:hAnsi="Wingdings" w:cs="Wingdings"/>
    </w:rPr>
  </w:style>
  <w:style w:type="character" w:customStyle="1" w:styleId="WW8Num13z0">
    <w:name w:val="WW8Num13z0"/>
    <w:rsid w:val="005D72FC"/>
    <w:rPr>
      <w:i w:val="0"/>
    </w:rPr>
  </w:style>
  <w:style w:type="character" w:customStyle="1" w:styleId="WW8Num13z1">
    <w:name w:val="WW8Num13z1"/>
    <w:rsid w:val="005D72FC"/>
    <w:rPr>
      <w:rFonts w:ascii="Courier New" w:hAnsi="Courier New" w:cs="Courier New"/>
    </w:rPr>
  </w:style>
  <w:style w:type="character" w:customStyle="1" w:styleId="WW8Num13z2">
    <w:name w:val="WW8Num13z2"/>
    <w:rsid w:val="005D72FC"/>
    <w:rPr>
      <w:rFonts w:ascii="Wingdings" w:hAnsi="Wingdings" w:cs="Wingdings"/>
    </w:rPr>
  </w:style>
  <w:style w:type="character" w:customStyle="1" w:styleId="WW8Num14z0">
    <w:name w:val="WW8Num14z0"/>
    <w:rsid w:val="005D72FC"/>
    <w:rPr>
      <w:rFonts w:ascii="Symbol" w:hAnsi="Symbol" w:cs="Symbol"/>
    </w:rPr>
  </w:style>
  <w:style w:type="character" w:customStyle="1" w:styleId="WW8Num14z1">
    <w:name w:val="WW8Num14z1"/>
    <w:rsid w:val="005D72FC"/>
    <w:rPr>
      <w:rFonts w:ascii="Courier New" w:hAnsi="Courier New" w:cs="Courier New"/>
    </w:rPr>
  </w:style>
  <w:style w:type="character" w:customStyle="1" w:styleId="WW8Num14z2">
    <w:name w:val="WW8Num14z2"/>
    <w:rsid w:val="005D72FC"/>
    <w:rPr>
      <w:rFonts w:ascii="Wingdings" w:hAnsi="Wingdings" w:cs="Wingdings"/>
    </w:rPr>
  </w:style>
  <w:style w:type="character" w:customStyle="1" w:styleId="WW8Num15z0">
    <w:name w:val="WW8Num15z0"/>
    <w:rsid w:val="005D72FC"/>
    <w:rPr>
      <w:rFonts w:ascii="Symbol" w:hAnsi="Symbol" w:cs="Symbol"/>
    </w:rPr>
  </w:style>
  <w:style w:type="character" w:customStyle="1" w:styleId="WW8Num15z1">
    <w:name w:val="WW8Num15z1"/>
    <w:rsid w:val="005D72FC"/>
    <w:rPr>
      <w:rFonts w:ascii="Courier New" w:hAnsi="Courier New" w:cs="Courier New"/>
    </w:rPr>
  </w:style>
  <w:style w:type="character" w:customStyle="1" w:styleId="WW8Num15z2">
    <w:name w:val="WW8Num15z2"/>
    <w:rsid w:val="005D72FC"/>
    <w:rPr>
      <w:rFonts w:ascii="Wingdings" w:hAnsi="Wingdings" w:cs="Wingdings"/>
    </w:rPr>
  </w:style>
  <w:style w:type="character" w:customStyle="1" w:styleId="WW8Num16z0">
    <w:name w:val="WW8Num16z0"/>
    <w:rsid w:val="005D72FC"/>
    <w:rPr>
      <w:rFonts w:ascii="Symbol" w:hAnsi="Symbol" w:cs="Symbol"/>
    </w:rPr>
  </w:style>
  <w:style w:type="character" w:customStyle="1" w:styleId="WW8Num16z1">
    <w:name w:val="WW8Num16z1"/>
    <w:rsid w:val="005D72FC"/>
    <w:rPr>
      <w:rFonts w:ascii="Courier New" w:hAnsi="Courier New" w:cs="Courier New"/>
    </w:rPr>
  </w:style>
  <w:style w:type="character" w:customStyle="1" w:styleId="WW8Num16z2">
    <w:name w:val="WW8Num16z2"/>
    <w:rsid w:val="005D72FC"/>
    <w:rPr>
      <w:rFonts w:ascii="Wingdings" w:hAnsi="Wingdings" w:cs="Wingdings"/>
    </w:rPr>
  </w:style>
  <w:style w:type="character" w:customStyle="1" w:styleId="WW8Num16z3">
    <w:name w:val="WW8Num16z3"/>
    <w:rsid w:val="005D72FC"/>
    <w:rPr>
      <w:rFonts w:ascii="Symbol" w:hAnsi="Symbol" w:cs="Symbol"/>
    </w:rPr>
  </w:style>
  <w:style w:type="character" w:customStyle="1" w:styleId="WW8Num17z0">
    <w:name w:val="WW8Num17z0"/>
    <w:rsid w:val="005D72FC"/>
    <w:rPr>
      <w:rFonts w:cs="Times New Roman"/>
    </w:rPr>
  </w:style>
  <w:style w:type="character" w:customStyle="1" w:styleId="WW8Num17z1">
    <w:name w:val="WW8Num17z1"/>
    <w:rsid w:val="005D72FC"/>
    <w:rPr>
      <w:rFonts w:ascii="Courier New" w:hAnsi="Courier New" w:cs="Courier New"/>
    </w:rPr>
  </w:style>
  <w:style w:type="character" w:customStyle="1" w:styleId="WW8Num17z2">
    <w:name w:val="WW8Num17z2"/>
    <w:rsid w:val="005D72FC"/>
    <w:rPr>
      <w:rFonts w:ascii="Wingdings" w:hAnsi="Wingdings" w:cs="Wingdings"/>
    </w:rPr>
  </w:style>
  <w:style w:type="character" w:customStyle="1" w:styleId="WW8Num18z0">
    <w:name w:val="WW8Num18z0"/>
    <w:rsid w:val="005D72FC"/>
    <w:rPr>
      <w:rFonts w:cs="Times New Roman"/>
    </w:rPr>
  </w:style>
  <w:style w:type="character" w:customStyle="1" w:styleId="WW8Num18z1">
    <w:name w:val="WW8Num18z1"/>
    <w:rsid w:val="005D72FC"/>
    <w:rPr>
      <w:rFonts w:ascii="Courier New" w:hAnsi="Courier New" w:cs="Courier New"/>
    </w:rPr>
  </w:style>
  <w:style w:type="character" w:customStyle="1" w:styleId="WW8Num18z3">
    <w:name w:val="WW8Num18z3"/>
    <w:rsid w:val="005D72FC"/>
    <w:rPr>
      <w:rFonts w:ascii="Symbol" w:hAnsi="Symbol" w:cs="Symbol"/>
    </w:rPr>
  </w:style>
  <w:style w:type="character" w:customStyle="1" w:styleId="WW8Num19z1">
    <w:name w:val="WW8Num19z1"/>
    <w:rsid w:val="005D72FC"/>
    <w:rPr>
      <w:rFonts w:ascii="Courier New" w:hAnsi="Courier New" w:cs="Courier New"/>
    </w:rPr>
  </w:style>
  <w:style w:type="character" w:customStyle="1" w:styleId="WW8Num21z0">
    <w:name w:val="WW8Num21z0"/>
    <w:rsid w:val="005D72FC"/>
    <w:rPr>
      <w:rFonts w:ascii="Symbol" w:hAnsi="Symbol" w:cs="Symbol"/>
    </w:rPr>
  </w:style>
  <w:style w:type="character" w:customStyle="1" w:styleId="WW8Num22z0">
    <w:name w:val="WW8Num22z0"/>
    <w:rsid w:val="005D72FC"/>
    <w:rPr>
      <w:rFonts w:ascii="Symbol" w:hAnsi="Symbol" w:cs="Symbol"/>
    </w:rPr>
  </w:style>
  <w:style w:type="character" w:customStyle="1" w:styleId="WW8Num22z2">
    <w:name w:val="WW8Num22z2"/>
    <w:rsid w:val="005D72FC"/>
    <w:rPr>
      <w:rFonts w:ascii="Wingdings" w:hAnsi="Wingdings" w:cs="Wingdings"/>
    </w:rPr>
  </w:style>
  <w:style w:type="character" w:customStyle="1" w:styleId="WW8Num22z3">
    <w:name w:val="WW8Num22z3"/>
    <w:rsid w:val="005D72FC"/>
    <w:rPr>
      <w:rFonts w:ascii="Symbol" w:hAnsi="Symbol" w:cs="Symbol"/>
    </w:rPr>
  </w:style>
  <w:style w:type="character" w:customStyle="1" w:styleId="WW8Num23z0">
    <w:name w:val="WW8Num23z0"/>
    <w:rsid w:val="005D72FC"/>
    <w:rPr>
      <w:rFonts w:ascii="OpenSymbol" w:hAnsi="OpenSymbol" w:cs="OpenSymbol"/>
      <w:color w:val="00000A"/>
    </w:rPr>
  </w:style>
  <w:style w:type="character" w:customStyle="1" w:styleId="WW8Num24z0">
    <w:name w:val="WW8Num24z0"/>
    <w:rsid w:val="005D72FC"/>
    <w:rPr>
      <w:rFonts w:ascii="Times New Roman" w:hAnsi="Times New Roman" w:cs="Times New Roman"/>
    </w:rPr>
  </w:style>
  <w:style w:type="character" w:customStyle="1" w:styleId="WW8Num24z1">
    <w:name w:val="WW8Num24z1"/>
    <w:rsid w:val="005D72FC"/>
    <w:rPr>
      <w:rFonts w:ascii="Courier New" w:hAnsi="Courier New" w:cs="Courier New"/>
    </w:rPr>
  </w:style>
  <w:style w:type="character" w:customStyle="1" w:styleId="WW8Num24z2">
    <w:name w:val="WW8Num24z2"/>
    <w:rsid w:val="005D72FC"/>
    <w:rPr>
      <w:rFonts w:ascii="Wingdings" w:hAnsi="Wingdings" w:cs="Wingdings"/>
    </w:rPr>
  </w:style>
  <w:style w:type="character" w:customStyle="1" w:styleId="WW8Num25z0">
    <w:name w:val="WW8Num25z0"/>
    <w:rsid w:val="005D72FC"/>
    <w:rPr>
      <w:rFonts w:ascii="Times New Roman" w:hAnsi="Times New Roman" w:cs="Times New Roman"/>
    </w:rPr>
  </w:style>
  <w:style w:type="character" w:customStyle="1" w:styleId="WW8Num25z1">
    <w:name w:val="WW8Num25z1"/>
    <w:rsid w:val="005D72FC"/>
    <w:rPr>
      <w:rFonts w:ascii="Courier New" w:hAnsi="Courier New" w:cs="Courier New"/>
    </w:rPr>
  </w:style>
  <w:style w:type="character" w:customStyle="1" w:styleId="WW8Num25z2">
    <w:name w:val="WW8Num25z2"/>
    <w:rsid w:val="005D72FC"/>
    <w:rPr>
      <w:rFonts w:ascii="Wingdings" w:hAnsi="Wingdings" w:cs="Wingdings"/>
    </w:rPr>
  </w:style>
  <w:style w:type="character" w:customStyle="1" w:styleId="WW8Num26z0">
    <w:name w:val="WW8Num26z0"/>
    <w:rsid w:val="005D72FC"/>
    <w:rPr>
      <w:rFonts w:ascii="Symbol" w:hAnsi="Symbol" w:cs="Symbol"/>
    </w:rPr>
  </w:style>
  <w:style w:type="character" w:customStyle="1" w:styleId="WW8Num26z1">
    <w:name w:val="WW8Num26z1"/>
    <w:rsid w:val="005D72FC"/>
    <w:rPr>
      <w:rFonts w:ascii="Courier New" w:hAnsi="Courier New" w:cs="Courier New"/>
    </w:rPr>
  </w:style>
  <w:style w:type="character" w:customStyle="1" w:styleId="WW8Num26z2">
    <w:name w:val="WW8Num26z2"/>
    <w:rsid w:val="005D72FC"/>
    <w:rPr>
      <w:rFonts w:ascii="Wingdings" w:hAnsi="Wingdings" w:cs="Wingdings"/>
    </w:rPr>
  </w:style>
  <w:style w:type="character" w:customStyle="1" w:styleId="WW8Num27z0">
    <w:name w:val="WW8Num27z0"/>
    <w:rsid w:val="005D72FC"/>
    <w:rPr>
      <w:rFonts w:ascii="Wingdings" w:hAnsi="Wingdings" w:cs="Wingdings"/>
    </w:rPr>
  </w:style>
  <w:style w:type="character" w:customStyle="1" w:styleId="WW8Num27z1">
    <w:name w:val="WW8Num27z1"/>
    <w:rsid w:val="005D72FC"/>
    <w:rPr>
      <w:rFonts w:ascii="Courier New" w:hAnsi="Courier New" w:cs="Courier New"/>
    </w:rPr>
  </w:style>
  <w:style w:type="character" w:customStyle="1" w:styleId="WW8Num27z2">
    <w:name w:val="WW8Num27z2"/>
    <w:rsid w:val="005D72FC"/>
    <w:rPr>
      <w:rFonts w:ascii="Wingdings" w:hAnsi="Wingdings" w:cs="Wingdings"/>
    </w:rPr>
  </w:style>
  <w:style w:type="character" w:customStyle="1" w:styleId="WW8Num28z0">
    <w:name w:val="WW8Num28z0"/>
    <w:rsid w:val="005D72FC"/>
    <w:rPr>
      <w:rFonts w:ascii="OpenSymbol" w:hAnsi="OpenSymbol" w:cs="OpenSymbol"/>
    </w:rPr>
  </w:style>
  <w:style w:type="character" w:customStyle="1" w:styleId="WW8Num29z0">
    <w:name w:val="WW8Num29z0"/>
    <w:rsid w:val="005D72FC"/>
    <w:rPr>
      <w:rFonts w:ascii="OpenSymbol" w:hAnsi="OpenSymbol" w:cs="OpenSymbol"/>
    </w:rPr>
  </w:style>
  <w:style w:type="character" w:customStyle="1" w:styleId="WW8Num30z0">
    <w:name w:val="WW8Num30z0"/>
    <w:rsid w:val="005D72FC"/>
    <w:rPr>
      <w:rFonts w:ascii="OpenSymbol" w:hAnsi="OpenSymbol" w:cs="OpenSymbol"/>
    </w:rPr>
  </w:style>
  <w:style w:type="character" w:customStyle="1" w:styleId="WW8Num31z0">
    <w:name w:val="WW8Num31z0"/>
    <w:rsid w:val="005D72FC"/>
    <w:rPr>
      <w:rFonts w:ascii="OpenSymbol" w:hAnsi="OpenSymbol" w:cs="OpenSymbol"/>
    </w:rPr>
  </w:style>
  <w:style w:type="character" w:customStyle="1" w:styleId="WW8Num32z0">
    <w:name w:val="WW8Num32z0"/>
    <w:rsid w:val="005D72FC"/>
    <w:rPr>
      <w:rFonts w:ascii="Courier New" w:hAnsi="Courier New" w:cs="Courier New"/>
    </w:rPr>
  </w:style>
  <w:style w:type="character" w:customStyle="1" w:styleId="WW8Num33z0">
    <w:name w:val="WW8Num33z0"/>
    <w:rsid w:val="005D72FC"/>
    <w:rPr>
      <w:rFonts w:ascii="Symbol" w:hAnsi="Symbol" w:cs="Symbol"/>
    </w:rPr>
  </w:style>
  <w:style w:type="character" w:customStyle="1" w:styleId="WW8Num33z1">
    <w:name w:val="WW8Num33z1"/>
    <w:rsid w:val="005D72FC"/>
    <w:rPr>
      <w:rFonts w:ascii="Courier New" w:hAnsi="Courier New" w:cs="Courier New"/>
    </w:rPr>
  </w:style>
  <w:style w:type="character" w:customStyle="1" w:styleId="WW8Num33z2">
    <w:name w:val="WW8Num33z2"/>
    <w:rsid w:val="005D72FC"/>
    <w:rPr>
      <w:rFonts w:ascii="Wingdings" w:hAnsi="Wingdings" w:cs="Wingdings"/>
    </w:rPr>
  </w:style>
  <w:style w:type="character" w:customStyle="1" w:styleId="WW8Num34z0">
    <w:name w:val="WW8Num34z0"/>
    <w:rsid w:val="005D72FC"/>
    <w:rPr>
      <w:rFonts w:ascii="Symbol" w:hAnsi="Symbol" w:cs="Symbol"/>
      <w:color w:val="00000A"/>
    </w:rPr>
  </w:style>
  <w:style w:type="character" w:customStyle="1" w:styleId="WW8Num34z1">
    <w:name w:val="WW8Num34z1"/>
    <w:rsid w:val="005D72FC"/>
    <w:rPr>
      <w:rFonts w:ascii="Courier New" w:hAnsi="Courier New" w:cs="Courier New"/>
    </w:rPr>
  </w:style>
  <w:style w:type="character" w:customStyle="1" w:styleId="WW8Num34z2">
    <w:name w:val="WW8Num34z2"/>
    <w:rsid w:val="005D72FC"/>
    <w:rPr>
      <w:rFonts w:ascii="Wingdings" w:hAnsi="Wingdings" w:cs="Wingdings"/>
    </w:rPr>
  </w:style>
  <w:style w:type="character" w:customStyle="1" w:styleId="WW8Num35z0">
    <w:name w:val="WW8Num35z0"/>
    <w:rsid w:val="005D72FC"/>
    <w:rPr>
      <w:rFonts w:ascii="Symbol" w:hAnsi="Symbol" w:cs="Symbol"/>
      <w:color w:val="00000A"/>
    </w:rPr>
  </w:style>
  <w:style w:type="character" w:customStyle="1" w:styleId="WW8Num9z1">
    <w:name w:val="WW8Num9z1"/>
    <w:rsid w:val="005D72FC"/>
    <w:rPr>
      <w:rFonts w:ascii="Times New Roman" w:hAnsi="Times New Roman" w:cs="Times New Roman"/>
    </w:rPr>
  </w:style>
  <w:style w:type="character" w:customStyle="1" w:styleId="WW8Num9z2">
    <w:name w:val="WW8Num9z2"/>
    <w:rsid w:val="005D72FC"/>
    <w:rPr>
      <w:rFonts w:cs="Times New Roman"/>
    </w:rPr>
  </w:style>
  <w:style w:type="character" w:customStyle="1" w:styleId="WW8Num11z0">
    <w:name w:val="WW8Num11z0"/>
    <w:rsid w:val="005D72FC"/>
    <w:rPr>
      <w:rFonts w:ascii="Symbol" w:hAnsi="Symbol" w:cs="Symbol"/>
      <w:i w:val="0"/>
    </w:rPr>
  </w:style>
  <w:style w:type="character" w:customStyle="1" w:styleId="WW8Num11z1">
    <w:name w:val="WW8Num11z1"/>
    <w:rsid w:val="005D72FC"/>
    <w:rPr>
      <w:rFonts w:ascii="Courier New" w:hAnsi="Courier New" w:cs="Courier New"/>
    </w:rPr>
  </w:style>
  <w:style w:type="character" w:customStyle="1" w:styleId="WW8Num11z2">
    <w:name w:val="WW8Num11z2"/>
    <w:rsid w:val="005D72FC"/>
    <w:rPr>
      <w:rFonts w:ascii="Wingdings" w:hAnsi="Wingdings" w:cs="Wingdings"/>
    </w:rPr>
  </w:style>
  <w:style w:type="character" w:customStyle="1" w:styleId="WW8Num17z3">
    <w:name w:val="WW8Num17z3"/>
    <w:rsid w:val="005D72FC"/>
    <w:rPr>
      <w:rFonts w:ascii="Symbol" w:hAnsi="Symbol" w:cs="Symbol"/>
    </w:rPr>
  </w:style>
  <w:style w:type="character" w:customStyle="1" w:styleId="WW8Num18z2">
    <w:name w:val="WW8Num18z2"/>
    <w:rsid w:val="005D72FC"/>
    <w:rPr>
      <w:rFonts w:ascii="Wingdings" w:hAnsi="Wingdings" w:cs="Wingdings"/>
    </w:rPr>
  </w:style>
  <w:style w:type="character" w:customStyle="1" w:styleId="WW8Num19z0">
    <w:name w:val="WW8Num19z0"/>
    <w:rsid w:val="005D72FC"/>
    <w:rPr>
      <w:rFonts w:cs="Times New Roman"/>
    </w:rPr>
  </w:style>
  <w:style w:type="character" w:customStyle="1" w:styleId="WW8Num19z3">
    <w:name w:val="WW8Num19z3"/>
    <w:rsid w:val="005D72FC"/>
    <w:rPr>
      <w:rFonts w:ascii="Symbol" w:hAnsi="Symbol" w:cs="Symbol"/>
    </w:rPr>
  </w:style>
  <w:style w:type="character" w:customStyle="1" w:styleId="WW8Num20z1">
    <w:name w:val="WW8Num20z1"/>
    <w:rsid w:val="005D72FC"/>
    <w:rPr>
      <w:rFonts w:ascii="Courier New" w:hAnsi="Courier New" w:cs="Courier New"/>
    </w:rPr>
  </w:style>
  <w:style w:type="character" w:customStyle="1" w:styleId="WW8Num23z2">
    <w:name w:val="WW8Num23z2"/>
    <w:rsid w:val="005D72FC"/>
    <w:rPr>
      <w:rFonts w:ascii="Wingdings" w:hAnsi="Wingdings" w:cs="Wingdings"/>
    </w:rPr>
  </w:style>
  <w:style w:type="character" w:customStyle="1" w:styleId="WW8Num23z3">
    <w:name w:val="WW8Num23z3"/>
    <w:rsid w:val="005D72FC"/>
    <w:rPr>
      <w:rFonts w:ascii="Symbol" w:hAnsi="Symbol" w:cs="Symbol"/>
    </w:rPr>
  </w:style>
  <w:style w:type="character" w:customStyle="1" w:styleId="WW8Num28z1">
    <w:name w:val="WW8Num28z1"/>
    <w:rsid w:val="005D72FC"/>
    <w:rPr>
      <w:rFonts w:ascii="Times New Roman" w:hAnsi="Times New Roman" w:cs="Times New Roman"/>
    </w:rPr>
  </w:style>
  <w:style w:type="character" w:customStyle="1" w:styleId="WW8Num28z2">
    <w:name w:val="WW8Num28z2"/>
    <w:rsid w:val="005D72FC"/>
    <w:rPr>
      <w:rFonts w:ascii="Wingdings" w:hAnsi="Wingdings" w:cs="Wingdings"/>
    </w:rPr>
  </w:style>
  <w:style w:type="character" w:customStyle="1" w:styleId="WW8Num3z1">
    <w:name w:val="WW8Num3z1"/>
    <w:rsid w:val="005D72FC"/>
    <w:rPr>
      <w:rFonts w:ascii="Courier New" w:hAnsi="Courier New" w:cs="Courier New"/>
    </w:rPr>
  </w:style>
  <w:style w:type="character" w:customStyle="1" w:styleId="WW8Num4z2">
    <w:name w:val="WW8Num4z2"/>
    <w:rsid w:val="005D72FC"/>
    <w:rPr>
      <w:rFonts w:ascii="Wingdings" w:hAnsi="Wingdings" w:cs="Wingdings"/>
    </w:rPr>
  </w:style>
  <w:style w:type="character" w:customStyle="1" w:styleId="WW8Num4z3">
    <w:name w:val="WW8Num4z3"/>
    <w:rsid w:val="005D72FC"/>
    <w:rPr>
      <w:rFonts w:ascii="Symbol" w:hAnsi="Symbol" w:cs="Symbol"/>
    </w:rPr>
  </w:style>
  <w:style w:type="character" w:customStyle="1" w:styleId="WW8Num7z0">
    <w:name w:val="WW8Num7z0"/>
    <w:rsid w:val="005D72FC"/>
    <w:rPr>
      <w:rFonts w:cs="Times New Roman"/>
    </w:rPr>
  </w:style>
  <w:style w:type="character" w:customStyle="1" w:styleId="WW8Num12z0">
    <w:name w:val="WW8Num12z0"/>
    <w:rsid w:val="005D72FC"/>
    <w:rPr>
      <w:i w:val="0"/>
    </w:rPr>
  </w:style>
  <w:style w:type="character" w:customStyle="1" w:styleId="WW8Num12z1">
    <w:name w:val="WW8Num12z1"/>
    <w:rsid w:val="005D72FC"/>
    <w:rPr>
      <w:rFonts w:ascii="Courier New" w:hAnsi="Courier New" w:cs="Courier New"/>
    </w:rPr>
  </w:style>
  <w:style w:type="character" w:customStyle="1" w:styleId="WW8Num12z2">
    <w:name w:val="WW8Num12z2"/>
    <w:rsid w:val="005D72FC"/>
    <w:rPr>
      <w:rFonts w:ascii="Wingdings" w:hAnsi="Wingdings" w:cs="Wingdings"/>
    </w:rPr>
  </w:style>
  <w:style w:type="character" w:customStyle="1" w:styleId="WW8Num19z2">
    <w:name w:val="WW8Num19z2"/>
    <w:rsid w:val="005D72FC"/>
    <w:rPr>
      <w:rFonts w:ascii="Wingdings" w:hAnsi="Wingdings" w:cs="Wingdings"/>
    </w:rPr>
  </w:style>
  <w:style w:type="character" w:customStyle="1" w:styleId="WW8Num20z0">
    <w:name w:val="WW8Num20z0"/>
    <w:rsid w:val="005D72FC"/>
    <w:rPr>
      <w:rFonts w:ascii="Symbol" w:hAnsi="Symbol" w:cs="Symbol"/>
    </w:rPr>
  </w:style>
  <w:style w:type="character" w:customStyle="1" w:styleId="WW8Num20z2">
    <w:name w:val="WW8Num20z2"/>
    <w:rsid w:val="005D72FC"/>
    <w:rPr>
      <w:rFonts w:ascii="Wingdings" w:hAnsi="Wingdings" w:cs="Wingdings"/>
    </w:rPr>
  </w:style>
  <w:style w:type="character" w:customStyle="1" w:styleId="WW8Num21z1">
    <w:name w:val="WW8Num21z1"/>
    <w:rsid w:val="005D72FC"/>
    <w:rPr>
      <w:rFonts w:ascii="Courier New" w:hAnsi="Courier New" w:cs="Courier New"/>
    </w:rPr>
  </w:style>
  <w:style w:type="character" w:customStyle="1" w:styleId="WW8Num21z2">
    <w:name w:val="WW8Num21z2"/>
    <w:rsid w:val="005D72FC"/>
    <w:rPr>
      <w:rFonts w:ascii="Wingdings" w:hAnsi="Wingdings" w:cs="Wingdings"/>
    </w:rPr>
  </w:style>
  <w:style w:type="character" w:customStyle="1" w:styleId="WW8Num21z3">
    <w:name w:val="WW8Num21z3"/>
    <w:rsid w:val="005D72FC"/>
    <w:rPr>
      <w:rFonts w:ascii="Symbol" w:hAnsi="Symbol" w:cs="Symbol"/>
    </w:rPr>
  </w:style>
  <w:style w:type="character" w:customStyle="1" w:styleId="WW8Num22z1">
    <w:name w:val="WW8Num22z1"/>
    <w:rsid w:val="005D72FC"/>
    <w:rPr>
      <w:rFonts w:ascii="Courier New" w:hAnsi="Courier New" w:cs="Courier New"/>
    </w:rPr>
  </w:style>
  <w:style w:type="character" w:customStyle="1" w:styleId="WW8Num23z1">
    <w:name w:val="WW8Num23z1"/>
    <w:rsid w:val="005D72FC"/>
    <w:rPr>
      <w:rFonts w:ascii="Courier New" w:hAnsi="Courier New" w:cs="Courier New"/>
    </w:rPr>
  </w:style>
  <w:style w:type="character" w:customStyle="1" w:styleId="WW8Num26z3">
    <w:name w:val="WW8Num26z3"/>
    <w:rsid w:val="005D72FC"/>
    <w:rPr>
      <w:rFonts w:ascii="Symbol" w:hAnsi="Symbol" w:cs="Symbol"/>
    </w:rPr>
  </w:style>
  <w:style w:type="character" w:customStyle="1" w:styleId="WW8Num27z3">
    <w:name w:val="WW8Num27z3"/>
    <w:rsid w:val="005D72FC"/>
    <w:rPr>
      <w:rFonts w:ascii="Symbol" w:hAnsi="Symbol" w:cs="Symbol"/>
    </w:rPr>
  </w:style>
  <w:style w:type="character" w:customStyle="1" w:styleId="WW8Num29z1">
    <w:name w:val="WW8Num29z1"/>
    <w:rsid w:val="005D72FC"/>
    <w:rPr>
      <w:rFonts w:ascii="Courier New" w:hAnsi="Courier New" w:cs="Courier New"/>
    </w:rPr>
  </w:style>
  <w:style w:type="character" w:customStyle="1" w:styleId="WW8Num29z2">
    <w:name w:val="WW8Num29z2"/>
    <w:rsid w:val="005D72FC"/>
    <w:rPr>
      <w:rFonts w:ascii="Wingdings" w:hAnsi="Wingdings" w:cs="Wingdings"/>
    </w:rPr>
  </w:style>
  <w:style w:type="character" w:customStyle="1" w:styleId="WW8Num32z1">
    <w:name w:val="WW8Num32z1"/>
    <w:rsid w:val="005D72FC"/>
    <w:rPr>
      <w:rFonts w:ascii="Courier New" w:hAnsi="Courier New" w:cs="Courier New"/>
    </w:rPr>
  </w:style>
  <w:style w:type="character" w:customStyle="1" w:styleId="WW8Num32z2">
    <w:name w:val="WW8Num32z2"/>
    <w:rsid w:val="005D72FC"/>
    <w:rPr>
      <w:rFonts w:ascii="Wingdings" w:hAnsi="Wingdings" w:cs="Wingdings"/>
    </w:rPr>
  </w:style>
  <w:style w:type="character" w:customStyle="1" w:styleId="WW8Num32z3">
    <w:name w:val="WW8Num32z3"/>
    <w:rsid w:val="005D72FC"/>
    <w:rPr>
      <w:rFonts w:ascii="Symbol" w:hAnsi="Symbol" w:cs="Symbol"/>
    </w:rPr>
  </w:style>
  <w:style w:type="character" w:customStyle="1" w:styleId="WW8Num33z3">
    <w:name w:val="WW8Num33z3"/>
    <w:rsid w:val="005D72FC"/>
    <w:rPr>
      <w:rFonts w:ascii="Symbol" w:hAnsi="Symbol" w:cs="Symbol"/>
    </w:rPr>
  </w:style>
  <w:style w:type="character" w:customStyle="1" w:styleId="WW8Num35z1">
    <w:name w:val="WW8Num35z1"/>
    <w:rsid w:val="005D72FC"/>
    <w:rPr>
      <w:rFonts w:ascii="Courier New" w:hAnsi="Courier New" w:cs="Courier New"/>
    </w:rPr>
  </w:style>
  <w:style w:type="character" w:customStyle="1" w:styleId="WW8Num35z2">
    <w:name w:val="WW8Num35z2"/>
    <w:rsid w:val="005D72FC"/>
    <w:rPr>
      <w:rFonts w:ascii="Wingdings" w:hAnsi="Wingdings" w:cs="Wingdings"/>
    </w:rPr>
  </w:style>
  <w:style w:type="character" w:customStyle="1" w:styleId="WW8Num35z3">
    <w:name w:val="WW8Num35z3"/>
    <w:rsid w:val="005D72FC"/>
    <w:rPr>
      <w:rFonts w:ascii="Symbol" w:hAnsi="Symbol" w:cs="Symbol"/>
    </w:rPr>
  </w:style>
  <w:style w:type="character" w:customStyle="1" w:styleId="WW8Num36z0">
    <w:name w:val="WW8Num36z0"/>
    <w:rsid w:val="005D72FC"/>
    <w:rPr>
      <w:rFonts w:ascii="Symbol" w:hAnsi="Symbol" w:cs="Symbol"/>
    </w:rPr>
  </w:style>
  <w:style w:type="character" w:customStyle="1" w:styleId="WW8Num37z0">
    <w:name w:val="WW8Num37z0"/>
    <w:rsid w:val="005D72FC"/>
    <w:rPr>
      <w:rFonts w:ascii="Courier New" w:hAnsi="Courier New" w:cs="Courier New"/>
    </w:rPr>
  </w:style>
  <w:style w:type="character" w:customStyle="1" w:styleId="WW8Num37z2">
    <w:name w:val="WW8Num37z2"/>
    <w:rsid w:val="005D72FC"/>
    <w:rPr>
      <w:rFonts w:ascii="Wingdings" w:hAnsi="Wingdings" w:cs="Wingdings"/>
    </w:rPr>
  </w:style>
  <w:style w:type="character" w:customStyle="1" w:styleId="WW8Num37z3">
    <w:name w:val="WW8Num37z3"/>
    <w:rsid w:val="005D72FC"/>
    <w:rPr>
      <w:rFonts w:ascii="Symbol" w:hAnsi="Symbol" w:cs="Symbol"/>
    </w:rPr>
  </w:style>
  <w:style w:type="character" w:customStyle="1" w:styleId="WW8Num39z2">
    <w:name w:val="WW8Num39z2"/>
    <w:rsid w:val="005D72FC"/>
    <w:rPr>
      <w:rFonts w:ascii="Wingdings" w:hAnsi="Wingdings" w:cs="Wingdings"/>
    </w:rPr>
  </w:style>
  <w:style w:type="character" w:customStyle="1" w:styleId="WW8Num39z3">
    <w:name w:val="WW8Num39z3"/>
    <w:rsid w:val="005D72FC"/>
    <w:rPr>
      <w:rFonts w:ascii="Symbol" w:hAnsi="Symbol" w:cs="Symbol"/>
    </w:rPr>
  </w:style>
  <w:style w:type="character" w:customStyle="1" w:styleId="WW8Num39z4">
    <w:name w:val="WW8Num39z4"/>
    <w:rsid w:val="005D72FC"/>
    <w:rPr>
      <w:rFonts w:ascii="Courier New" w:hAnsi="Courier New" w:cs="Courier New"/>
    </w:rPr>
  </w:style>
  <w:style w:type="character" w:customStyle="1" w:styleId="WW8Num40z0">
    <w:name w:val="WW8Num40z0"/>
    <w:rsid w:val="005D72FC"/>
    <w:rPr>
      <w:rFonts w:ascii="Symbol" w:hAnsi="Symbol" w:cs="Symbol"/>
    </w:rPr>
  </w:style>
  <w:style w:type="character" w:customStyle="1" w:styleId="WW8Num40z1">
    <w:name w:val="WW8Num40z1"/>
    <w:rsid w:val="005D72FC"/>
    <w:rPr>
      <w:rFonts w:ascii="Courier New" w:hAnsi="Courier New" w:cs="Courier New"/>
    </w:rPr>
  </w:style>
  <w:style w:type="character" w:customStyle="1" w:styleId="WW8Num42z0">
    <w:name w:val="WW8Num42z0"/>
    <w:rsid w:val="005D72FC"/>
    <w:rPr>
      <w:rFonts w:ascii="Symbol" w:hAnsi="Symbol" w:cs="Symbol"/>
    </w:rPr>
  </w:style>
  <w:style w:type="character" w:customStyle="1" w:styleId="WW8Num42z1">
    <w:name w:val="WW8Num42z1"/>
    <w:rsid w:val="005D72FC"/>
    <w:rPr>
      <w:rFonts w:ascii="Courier New" w:hAnsi="Courier New" w:cs="Courier New"/>
    </w:rPr>
  </w:style>
  <w:style w:type="character" w:customStyle="1" w:styleId="WW8Num42z2">
    <w:name w:val="WW8Num42z2"/>
    <w:rsid w:val="005D72FC"/>
    <w:rPr>
      <w:rFonts w:ascii="Wingdings" w:hAnsi="Wingdings" w:cs="Wingdings"/>
    </w:rPr>
  </w:style>
  <w:style w:type="character" w:customStyle="1" w:styleId="WW8Num43z2">
    <w:name w:val="WW8Num43z2"/>
    <w:rsid w:val="005D72FC"/>
    <w:rPr>
      <w:rFonts w:cs="Times New Roman"/>
      <w:b/>
      <w:color w:val="00000A"/>
    </w:rPr>
  </w:style>
  <w:style w:type="character" w:customStyle="1" w:styleId="WW8Num44z0">
    <w:name w:val="WW8Num44z0"/>
    <w:rsid w:val="005D72FC"/>
    <w:rPr>
      <w:rFonts w:ascii="Wingdings" w:hAnsi="Wingdings" w:cs="Wingdings"/>
    </w:rPr>
  </w:style>
  <w:style w:type="character" w:customStyle="1" w:styleId="WW8Num44z1">
    <w:name w:val="WW8Num44z1"/>
    <w:rsid w:val="005D72FC"/>
    <w:rPr>
      <w:rFonts w:ascii="Courier New" w:hAnsi="Courier New" w:cs="Courier New"/>
    </w:rPr>
  </w:style>
  <w:style w:type="character" w:customStyle="1" w:styleId="WW8Num44z3">
    <w:name w:val="WW8Num44z3"/>
    <w:rsid w:val="005D72FC"/>
    <w:rPr>
      <w:rFonts w:ascii="Symbol" w:hAnsi="Symbol" w:cs="Symbol"/>
    </w:rPr>
  </w:style>
  <w:style w:type="character" w:customStyle="1" w:styleId="WW8Num46z0">
    <w:name w:val="WW8Num46z0"/>
    <w:rsid w:val="005D72FC"/>
    <w:rPr>
      <w:rFonts w:ascii="Symbol" w:hAnsi="Symbol" w:cs="Symbol"/>
    </w:rPr>
  </w:style>
  <w:style w:type="character" w:customStyle="1" w:styleId="WW8Num46z1">
    <w:name w:val="WW8Num46z1"/>
    <w:rsid w:val="005D72FC"/>
    <w:rPr>
      <w:rFonts w:ascii="Courier New" w:hAnsi="Courier New" w:cs="Courier New"/>
    </w:rPr>
  </w:style>
  <w:style w:type="character" w:customStyle="1" w:styleId="WW8Num46z2">
    <w:name w:val="WW8Num46z2"/>
    <w:rsid w:val="005D72FC"/>
    <w:rPr>
      <w:rFonts w:ascii="Wingdings" w:hAnsi="Wingdings" w:cs="Wingdings"/>
    </w:rPr>
  </w:style>
  <w:style w:type="character" w:customStyle="1" w:styleId="WW8Num47z0">
    <w:name w:val="WW8Num47z0"/>
    <w:rsid w:val="005D72FC"/>
    <w:rPr>
      <w:rFonts w:ascii="Symbol" w:hAnsi="Symbol" w:cs="Symbol"/>
      <w:color w:val="auto"/>
    </w:rPr>
  </w:style>
  <w:style w:type="character" w:customStyle="1" w:styleId="WW8Num47z1">
    <w:name w:val="WW8Num47z1"/>
    <w:rsid w:val="005D72FC"/>
    <w:rPr>
      <w:rFonts w:ascii="Wingdings" w:hAnsi="Wingdings" w:cs="Wingdings"/>
    </w:rPr>
  </w:style>
  <w:style w:type="character" w:customStyle="1" w:styleId="WW8Num47z2">
    <w:name w:val="WW8Num47z2"/>
    <w:rsid w:val="005D72FC"/>
    <w:rPr>
      <w:rFonts w:ascii="Wingdings" w:hAnsi="Wingdings" w:cs="Wingdings"/>
    </w:rPr>
  </w:style>
  <w:style w:type="character" w:customStyle="1" w:styleId="WW8Num48z0">
    <w:name w:val="WW8Num48z0"/>
    <w:rsid w:val="005D72FC"/>
    <w:rPr>
      <w:rFonts w:ascii="Symbol" w:hAnsi="Symbol" w:cs="Symbol"/>
    </w:rPr>
  </w:style>
  <w:style w:type="character" w:customStyle="1" w:styleId="WW8Num48z1">
    <w:name w:val="WW8Num48z1"/>
    <w:rsid w:val="005D72FC"/>
    <w:rPr>
      <w:rFonts w:ascii="Courier New" w:hAnsi="Courier New" w:cs="Courier New"/>
    </w:rPr>
  </w:style>
  <w:style w:type="character" w:customStyle="1" w:styleId="WW8Num48z2">
    <w:name w:val="WW8Num48z2"/>
    <w:rsid w:val="005D72FC"/>
    <w:rPr>
      <w:rFonts w:ascii="Wingdings" w:hAnsi="Wingdings" w:cs="Wingdings"/>
    </w:rPr>
  </w:style>
  <w:style w:type="character" w:customStyle="1" w:styleId="WW8Num50z0">
    <w:name w:val="WW8Num50z0"/>
    <w:rsid w:val="005D72FC"/>
    <w:rPr>
      <w:rFonts w:ascii="Symbol" w:hAnsi="Symbol" w:cs="Symbol"/>
    </w:rPr>
  </w:style>
  <w:style w:type="character" w:customStyle="1" w:styleId="WW8Num50z1">
    <w:name w:val="WW8Num50z1"/>
    <w:rsid w:val="005D72FC"/>
    <w:rPr>
      <w:rFonts w:ascii="Courier New" w:hAnsi="Courier New" w:cs="Courier New"/>
    </w:rPr>
  </w:style>
  <w:style w:type="character" w:customStyle="1" w:styleId="WW8Num50z2">
    <w:name w:val="WW8Num50z2"/>
    <w:rsid w:val="005D72FC"/>
    <w:rPr>
      <w:rFonts w:ascii="Wingdings" w:hAnsi="Wingdings" w:cs="Wingdings"/>
    </w:rPr>
  </w:style>
  <w:style w:type="character" w:customStyle="1" w:styleId="WW8Num54z0">
    <w:name w:val="WW8Num54z0"/>
    <w:rsid w:val="005D72FC"/>
    <w:rPr>
      <w:rFonts w:ascii="Symbol" w:hAnsi="Symbol" w:cs="Symbol"/>
    </w:rPr>
  </w:style>
  <w:style w:type="character" w:customStyle="1" w:styleId="WW8Num54z1">
    <w:name w:val="WW8Num54z1"/>
    <w:rsid w:val="005D72FC"/>
    <w:rPr>
      <w:rFonts w:ascii="Courier New" w:hAnsi="Courier New" w:cs="Courier New"/>
    </w:rPr>
  </w:style>
  <w:style w:type="character" w:customStyle="1" w:styleId="WW8Num54z2">
    <w:name w:val="WW8Num54z2"/>
    <w:rsid w:val="005D72FC"/>
    <w:rPr>
      <w:rFonts w:ascii="Wingdings" w:hAnsi="Wingdings" w:cs="Wingdings"/>
    </w:rPr>
  </w:style>
  <w:style w:type="character" w:customStyle="1" w:styleId="WW8Num56z0">
    <w:name w:val="WW8Num56z0"/>
    <w:rsid w:val="005D72FC"/>
    <w:rPr>
      <w:rFonts w:ascii="Symbol" w:hAnsi="Symbol" w:cs="Symbol"/>
    </w:rPr>
  </w:style>
  <w:style w:type="character" w:customStyle="1" w:styleId="WW8Num56z1">
    <w:name w:val="WW8Num56z1"/>
    <w:rsid w:val="005D72FC"/>
    <w:rPr>
      <w:rFonts w:ascii="Courier New" w:hAnsi="Courier New" w:cs="Courier New"/>
    </w:rPr>
  </w:style>
  <w:style w:type="character" w:customStyle="1" w:styleId="WW8Num56z2">
    <w:name w:val="WW8Num56z2"/>
    <w:rsid w:val="005D72FC"/>
    <w:rPr>
      <w:rFonts w:ascii="Wingdings" w:hAnsi="Wingdings" w:cs="Wingdings"/>
    </w:rPr>
  </w:style>
  <w:style w:type="character" w:customStyle="1" w:styleId="WW8Num57z0">
    <w:name w:val="WW8Num57z0"/>
    <w:rsid w:val="005D72FC"/>
    <w:rPr>
      <w:rFonts w:ascii="Courier New" w:hAnsi="Courier New" w:cs="Courier New"/>
      <w:color w:val="00000A"/>
    </w:rPr>
  </w:style>
  <w:style w:type="character" w:customStyle="1" w:styleId="WW8Num57z1">
    <w:name w:val="WW8Num57z1"/>
    <w:rsid w:val="005D72FC"/>
    <w:rPr>
      <w:rFonts w:ascii="Courier New" w:hAnsi="Courier New" w:cs="Courier New"/>
    </w:rPr>
  </w:style>
  <w:style w:type="character" w:customStyle="1" w:styleId="WW8Num57z2">
    <w:name w:val="WW8Num57z2"/>
    <w:rsid w:val="005D72FC"/>
    <w:rPr>
      <w:rFonts w:ascii="Wingdings" w:hAnsi="Wingdings" w:cs="Wingdings"/>
    </w:rPr>
  </w:style>
  <w:style w:type="character" w:customStyle="1" w:styleId="WW8Num57z3">
    <w:name w:val="WW8Num57z3"/>
    <w:rsid w:val="005D72FC"/>
    <w:rPr>
      <w:rFonts w:ascii="Symbol" w:hAnsi="Symbol" w:cs="Symbol"/>
    </w:rPr>
  </w:style>
  <w:style w:type="character" w:customStyle="1" w:styleId="WW8Num59z0">
    <w:name w:val="WW8Num59z0"/>
    <w:rsid w:val="005D72FC"/>
    <w:rPr>
      <w:rFonts w:ascii="Symbol" w:hAnsi="Symbol" w:cs="Symbol"/>
    </w:rPr>
  </w:style>
  <w:style w:type="character" w:customStyle="1" w:styleId="WW8Num60z0">
    <w:name w:val="WW8Num60z0"/>
    <w:rsid w:val="005D72FC"/>
    <w:rPr>
      <w:rFonts w:ascii="Wingdings" w:hAnsi="Wingdings" w:cs="Wingdings"/>
    </w:rPr>
  </w:style>
  <w:style w:type="character" w:customStyle="1" w:styleId="WW8Num60z1">
    <w:name w:val="WW8Num60z1"/>
    <w:rsid w:val="005D72FC"/>
    <w:rPr>
      <w:rFonts w:ascii="Courier New" w:hAnsi="Courier New" w:cs="Courier New"/>
    </w:rPr>
  </w:style>
  <w:style w:type="character" w:customStyle="1" w:styleId="WW8Num60z3">
    <w:name w:val="WW8Num60z3"/>
    <w:rsid w:val="005D72FC"/>
    <w:rPr>
      <w:rFonts w:ascii="Symbol" w:hAnsi="Symbol" w:cs="Symbol"/>
    </w:rPr>
  </w:style>
  <w:style w:type="character" w:customStyle="1" w:styleId="WW8Num61z0">
    <w:name w:val="WW8Num61z0"/>
    <w:rsid w:val="005D72FC"/>
    <w:rPr>
      <w:rFonts w:ascii="Symbol" w:eastAsia="Times New Roman" w:hAnsi="Symbol" w:cs="Times New Roman"/>
    </w:rPr>
  </w:style>
  <w:style w:type="character" w:customStyle="1" w:styleId="WW8Num61z1">
    <w:name w:val="WW8Num61z1"/>
    <w:rsid w:val="005D72FC"/>
    <w:rPr>
      <w:rFonts w:ascii="Courier New" w:hAnsi="Courier New" w:cs="Courier New"/>
    </w:rPr>
  </w:style>
  <w:style w:type="character" w:customStyle="1" w:styleId="WW8Num61z2">
    <w:name w:val="WW8Num61z2"/>
    <w:rsid w:val="005D72FC"/>
    <w:rPr>
      <w:rFonts w:ascii="Wingdings" w:hAnsi="Wingdings" w:cs="Wingdings"/>
    </w:rPr>
  </w:style>
  <w:style w:type="character" w:customStyle="1" w:styleId="WW8Num61z3">
    <w:name w:val="WW8Num61z3"/>
    <w:rsid w:val="005D72FC"/>
    <w:rPr>
      <w:rFonts w:ascii="Symbol" w:hAnsi="Symbol" w:cs="Symbol"/>
    </w:rPr>
  </w:style>
  <w:style w:type="character" w:customStyle="1" w:styleId="WW8Num62z0">
    <w:name w:val="WW8Num62z0"/>
    <w:rsid w:val="005D72FC"/>
    <w:rPr>
      <w:rFonts w:ascii="Symbol" w:hAnsi="Symbol" w:cs="Symbol"/>
    </w:rPr>
  </w:style>
  <w:style w:type="character" w:customStyle="1" w:styleId="WW8Num62z1">
    <w:name w:val="WW8Num62z1"/>
    <w:rsid w:val="005D72FC"/>
    <w:rPr>
      <w:rFonts w:ascii="Courier New" w:hAnsi="Courier New" w:cs="Courier New"/>
    </w:rPr>
  </w:style>
  <w:style w:type="character" w:customStyle="1" w:styleId="WW8Num62z2">
    <w:name w:val="WW8Num62z2"/>
    <w:rsid w:val="005D72FC"/>
    <w:rPr>
      <w:rFonts w:ascii="Wingdings" w:hAnsi="Wingdings" w:cs="Wingdings"/>
    </w:rPr>
  </w:style>
  <w:style w:type="character" w:customStyle="1" w:styleId="WW8Num63z0">
    <w:name w:val="WW8Num63z0"/>
    <w:rsid w:val="005D72FC"/>
    <w:rPr>
      <w:rFonts w:ascii="Symbol" w:hAnsi="Symbol" w:cs="Symbol"/>
    </w:rPr>
  </w:style>
  <w:style w:type="character" w:customStyle="1" w:styleId="WW8Num63z1">
    <w:name w:val="WW8Num63z1"/>
    <w:rsid w:val="005D72FC"/>
    <w:rPr>
      <w:rFonts w:ascii="Courier New" w:hAnsi="Courier New" w:cs="Courier New"/>
    </w:rPr>
  </w:style>
  <w:style w:type="character" w:customStyle="1" w:styleId="WW8Num63z2">
    <w:name w:val="WW8Num63z2"/>
    <w:rsid w:val="005D72FC"/>
    <w:rPr>
      <w:rFonts w:ascii="Wingdings" w:hAnsi="Wingdings" w:cs="Wingdings"/>
    </w:rPr>
  </w:style>
  <w:style w:type="character" w:customStyle="1" w:styleId="37">
    <w:name w:val="Основной шрифт абзаца3"/>
    <w:rsid w:val="005D72FC"/>
  </w:style>
  <w:style w:type="character" w:customStyle="1" w:styleId="WW8Num3z4">
    <w:name w:val="WW8Num3z4"/>
    <w:rsid w:val="005D72FC"/>
    <w:rPr>
      <w:rFonts w:ascii="Courier New" w:hAnsi="Courier New" w:cs="Courier New"/>
    </w:rPr>
  </w:style>
  <w:style w:type="character" w:customStyle="1" w:styleId="WW8Num37z1">
    <w:name w:val="WW8Num37z1"/>
    <w:rsid w:val="005D72FC"/>
    <w:rPr>
      <w:rFonts w:ascii="Courier New" w:hAnsi="Courier New" w:cs="Courier New"/>
    </w:rPr>
  </w:style>
  <w:style w:type="character" w:customStyle="1" w:styleId="Absatz-Standardschriftart">
    <w:name w:val="Absatz-Standardschriftart"/>
    <w:rsid w:val="005D72FC"/>
  </w:style>
  <w:style w:type="character" w:customStyle="1" w:styleId="WW-Absatz-Standardschriftart">
    <w:name w:val="WW-Absatz-Standardschriftart"/>
    <w:rsid w:val="005D72FC"/>
  </w:style>
  <w:style w:type="character" w:customStyle="1" w:styleId="WW-Absatz-Standardschriftart1">
    <w:name w:val="WW-Absatz-Standardschriftart1"/>
    <w:rsid w:val="005D72FC"/>
  </w:style>
  <w:style w:type="character" w:customStyle="1" w:styleId="WW8Num28z3">
    <w:name w:val="WW8Num28z3"/>
    <w:rsid w:val="005D72FC"/>
    <w:rPr>
      <w:rFonts w:ascii="Symbol" w:hAnsi="Symbol" w:cs="Symbol"/>
    </w:rPr>
  </w:style>
  <w:style w:type="character" w:customStyle="1" w:styleId="WW8Num30z1">
    <w:name w:val="WW8Num30z1"/>
    <w:rsid w:val="005D72FC"/>
    <w:rPr>
      <w:rFonts w:ascii="Courier New" w:hAnsi="Courier New" w:cs="Courier New"/>
    </w:rPr>
  </w:style>
  <w:style w:type="character" w:customStyle="1" w:styleId="WW8Num30z2">
    <w:name w:val="WW8Num30z2"/>
    <w:rsid w:val="005D72FC"/>
    <w:rPr>
      <w:rFonts w:ascii="Wingdings" w:hAnsi="Wingdings" w:cs="Wingdings"/>
    </w:rPr>
  </w:style>
  <w:style w:type="character" w:customStyle="1" w:styleId="WW-Absatz-Standardschriftart11">
    <w:name w:val="WW-Absatz-Standardschriftart11"/>
    <w:rsid w:val="005D72FC"/>
  </w:style>
  <w:style w:type="character" w:customStyle="1" w:styleId="WW-Absatz-Standardschriftart111">
    <w:name w:val="WW-Absatz-Standardschriftart111"/>
    <w:rsid w:val="005D72FC"/>
  </w:style>
  <w:style w:type="character" w:customStyle="1" w:styleId="WW8Num24z3">
    <w:name w:val="WW8Num24z3"/>
    <w:rsid w:val="005D72FC"/>
    <w:rPr>
      <w:rFonts w:ascii="Symbol" w:hAnsi="Symbol" w:cs="Symbol"/>
    </w:rPr>
  </w:style>
  <w:style w:type="character" w:customStyle="1" w:styleId="WW8Num29z3">
    <w:name w:val="WW8Num29z3"/>
    <w:rsid w:val="005D72FC"/>
    <w:rPr>
      <w:rFonts w:ascii="Symbol" w:hAnsi="Symbol" w:cs="Symbol"/>
    </w:rPr>
  </w:style>
  <w:style w:type="character" w:customStyle="1" w:styleId="WW8Num31z1">
    <w:name w:val="WW8Num31z1"/>
    <w:rsid w:val="005D72FC"/>
    <w:rPr>
      <w:rFonts w:ascii="Courier New" w:hAnsi="Courier New" w:cs="Courier New"/>
    </w:rPr>
  </w:style>
  <w:style w:type="character" w:customStyle="1" w:styleId="WW8Num31z2">
    <w:name w:val="WW8Num31z2"/>
    <w:rsid w:val="005D72FC"/>
    <w:rPr>
      <w:rFonts w:ascii="Wingdings" w:hAnsi="Wingdings" w:cs="Wingdings"/>
    </w:rPr>
  </w:style>
  <w:style w:type="character" w:customStyle="1" w:styleId="WW-Absatz-Standardschriftart1111">
    <w:name w:val="WW-Absatz-Standardschriftart1111"/>
    <w:rsid w:val="005D72FC"/>
  </w:style>
  <w:style w:type="character" w:customStyle="1" w:styleId="WW-Absatz-Standardschriftart11111">
    <w:name w:val="WW-Absatz-Standardschriftart11111"/>
    <w:rsid w:val="005D72FC"/>
  </w:style>
  <w:style w:type="character" w:customStyle="1" w:styleId="WW8Num25z3">
    <w:name w:val="WW8Num25z3"/>
    <w:rsid w:val="005D72FC"/>
    <w:rPr>
      <w:rFonts w:ascii="Symbol" w:hAnsi="Symbol" w:cs="Symbol"/>
    </w:rPr>
  </w:style>
  <w:style w:type="character" w:customStyle="1" w:styleId="WW8Num30z3">
    <w:name w:val="WW8Num30z3"/>
    <w:rsid w:val="005D72FC"/>
    <w:rPr>
      <w:rFonts w:ascii="Symbol" w:hAnsi="Symbol" w:cs="Symbol"/>
    </w:rPr>
  </w:style>
  <w:style w:type="character" w:customStyle="1" w:styleId="WW-Absatz-Standardschriftart111111">
    <w:name w:val="WW-Absatz-Standardschriftart111111"/>
    <w:rsid w:val="005D72FC"/>
  </w:style>
  <w:style w:type="character" w:customStyle="1" w:styleId="WW-Absatz-Standardschriftart1111111">
    <w:name w:val="WW-Absatz-Standardschriftart1111111"/>
    <w:rsid w:val="005D72FC"/>
  </w:style>
  <w:style w:type="character" w:customStyle="1" w:styleId="WW8Num31z3">
    <w:name w:val="WW8Num31z3"/>
    <w:rsid w:val="005D72FC"/>
    <w:rPr>
      <w:rFonts w:ascii="Symbol" w:hAnsi="Symbol" w:cs="Symbol"/>
    </w:rPr>
  </w:style>
  <w:style w:type="character" w:customStyle="1" w:styleId="WW-Absatz-Standardschriftart11111111">
    <w:name w:val="WW-Absatz-Standardschriftart11111111"/>
    <w:rsid w:val="005D72FC"/>
  </w:style>
  <w:style w:type="character" w:customStyle="1" w:styleId="WW8Num34z3">
    <w:name w:val="WW8Num34z3"/>
    <w:rsid w:val="005D72FC"/>
    <w:rPr>
      <w:rFonts w:ascii="Symbol" w:hAnsi="Symbol" w:cs="Symbol"/>
    </w:rPr>
  </w:style>
  <w:style w:type="character" w:customStyle="1" w:styleId="WW-Absatz-Standardschriftart111111111">
    <w:name w:val="WW-Absatz-Standardschriftart111111111"/>
    <w:rsid w:val="005D72FC"/>
  </w:style>
  <w:style w:type="character" w:customStyle="1" w:styleId="WW-Absatz-Standardschriftart1111111111">
    <w:name w:val="WW-Absatz-Standardschriftart1111111111"/>
    <w:rsid w:val="005D72FC"/>
  </w:style>
  <w:style w:type="character" w:customStyle="1" w:styleId="WW-Absatz-Standardschriftart11111111111">
    <w:name w:val="WW-Absatz-Standardschriftart11111111111"/>
    <w:rsid w:val="005D72FC"/>
  </w:style>
  <w:style w:type="character" w:customStyle="1" w:styleId="WW-Absatz-Standardschriftart111111111111">
    <w:name w:val="WW-Absatz-Standardschriftart111111111111"/>
    <w:rsid w:val="005D72FC"/>
  </w:style>
  <w:style w:type="character" w:customStyle="1" w:styleId="WW-Absatz-Standardschriftart1111111111111">
    <w:name w:val="WW-Absatz-Standardschriftart1111111111111"/>
    <w:rsid w:val="005D72FC"/>
  </w:style>
  <w:style w:type="character" w:customStyle="1" w:styleId="WW-Absatz-Standardschriftart11111111111111">
    <w:name w:val="WW-Absatz-Standardschriftart11111111111111"/>
    <w:rsid w:val="005D72FC"/>
  </w:style>
  <w:style w:type="character" w:customStyle="1" w:styleId="WW-Absatz-Standardschriftart111111111111111">
    <w:name w:val="WW-Absatz-Standardschriftart111111111111111"/>
    <w:rsid w:val="005D72FC"/>
  </w:style>
  <w:style w:type="character" w:customStyle="1" w:styleId="WW-Absatz-Standardschriftart1111111111111111">
    <w:name w:val="WW-Absatz-Standardschriftart1111111111111111"/>
    <w:rsid w:val="005D72FC"/>
  </w:style>
  <w:style w:type="character" w:customStyle="1" w:styleId="WW-Absatz-Standardschriftart11111111111111111">
    <w:name w:val="WW-Absatz-Standardschriftart11111111111111111"/>
    <w:rsid w:val="005D72FC"/>
  </w:style>
  <w:style w:type="character" w:customStyle="1" w:styleId="WW-Absatz-Standardschriftart111111111111111111">
    <w:name w:val="WW-Absatz-Standardschriftart111111111111111111"/>
    <w:rsid w:val="005D72FC"/>
  </w:style>
  <w:style w:type="character" w:customStyle="1" w:styleId="WW-Absatz-Standardschriftart1111111111111111111">
    <w:name w:val="WW-Absatz-Standardschriftart1111111111111111111"/>
    <w:rsid w:val="005D72FC"/>
  </w:style>
  <w:style w:type="character" w:customStyle="1" w:styleId="WW-Absatz-Standardschriftart11111111111111111111">
    <w:name w:val="WW-Absatz-Standardschriftart11111111111111111111"/>
    <w:rsid w:val="005D72FC"/>
  </w:style>
  <w:style w:type="character" w:customStyle="1" w:styleId="WW-Absatz-Standardschriftart111111111111111111111">
    <w:name w:val="WW-Absatz-Standardschriftart111111111111111111111"/>
    <w:rsid w:val="005D72FC"/>
  </w:style>
  <w:style w:type="character" w:customStyle="1" w:styleId="WW-Absatz-Standardschriftart1111111111111111111111">
    <w:name w:val="WW-Absatz-Standardschriftart1111111111111111111111"/>
    <w:rsid w:val="005D72FC"/>
  </w:style>
  <w:style w:type="character" w:customStyle="1" w:styleId="WW-Absatz-Standardschriftart11111111111111111111111">
    <w:name w:val="WW-Absatz-Standardschriftart11111111111111111111111"/>
    <w:rsid w:val="005D72FC"/>
  </w:style>
  <w:style w:type="character" w:customStyle="1" w:styleId="WW-Absatz-Standardschriftart111111111111111111111111">
    <w:name w:val="WW-Absatz-Standardschriftart111111111111111111111111"/>
    <w:rsid w:val="005D72FC"/>
  </w:style>
  <w:style w:type="character" w:customStyle="1" w:styleId="WW-Absatz-Standardschriftart1111111111111111111111111">
    <w:name w:val="WW-Absatz-Standardschriftart1111111111111111111111111"/>
    <w:rsid w:val="005D72FC"/>
  </w:style>
  <w:style w:type="character" w:customStyle="1" w:styleId="28">
    <w:name w:val="Основной шрифт абзаца2"/>
    <w:rsid w:val="005D72FC"/>
  </w:style>
  <w:style w:type="character" w:customStyle="1" w:styleId="WW-Absatz-Standardschriftart11111111111111111111111111">
    <w:name w:val="WW-Absatz-Standardschriftart11111111111111111111111111"/>
    <w:rsid w:val="005D72FC"/>
  </w:style>
  <w:style w:type="character" w:customStyle="1" w:styleId="WW-Absatz-Standardschriftart111111111111111111111111111">
    <w:name w:val="WW-Absatz-Standardschriftart111111111111111111111111111"/>
    <w:rsid w:val="005D72FC"/>
  </w:style>
  <w:style w:type="character" w:customStyle="1" w:styleId="WW-Absatz-Standardschriftart1111111111111111111111111111">
    <w:name w:val="WW-Absatz-Standardschriftart1111111111111111111111111111"/>
    <w:rsid w:val="005D72FC"/>
  </w:style>
  <w:style w:type="character" w:customStyle="1" w:styleId="WW-Absatz-Standardschriftart11111111111111111111111111111">
    <w:name w:val="WW-Absatz-Standardschriftart11111111111111111111111111111"/>
    <w:rsid w:val="005D72FC"/>
  </w:style>
  <w:style w:type="character" w:customStyle="1" w:styleId="1d">
    <w:name w:val="Основной шрифт абзаца1"/>
    <w:rsid w:val="005D72FC"/>
  </w:style>
  <w:style w:type="character" w:customStyle="1" w:styleId="29">
    <w:name w:val="Знак Знак2"/>
    <w:rsid w:val="005D72FC"/>
    <w:rPr>
      <w:lang w:val="ru-RU" w:bidi="ar-SA"/>
    </w:rPr>
  </w:style>
  <w:style w:type="character" w:customStyle="1" w:styleId="afff6">
    <w:name w:val="Символ нумерации"/>
    <w:rsid w:val="005D72FC"/>
    <w:rPr>
      <w:b/>
      <w:bCs/>
      <w:sz w:val="20"/>
      <w:szCs w:val="20"/>
    </w:rPr>
  </w:style>
  <w:style w:type="character" w:customStyle="1" w:styleId="ListLabel2">
    <w:name w:val="ListLabel 2"/>
    <w:rsid w:val="005D72FC"/>
    <w:rPr>
      <w:rFonts w:cs="Courier New"/>
    </w:rPr>
  </w:style>
  <w:style w:type="character" w:customStyle="1" w:styleId="ListLabel4">
    <w:name w:val="ListLabel 4"/>
    <w:rsid w:val="005D72FC"/>
    <w:rPr>
      <w:rFonts w:cs="Times New Roman"/>
    </w:rPr>
  </w:style>
  <w:style w:type="character" w:customStyle="1" w:styleId="ListLabel6">
    <w:name w:val="ListLabel 6"/>
    <w:rsid w:val="005D72FC"/>
    <w:rPr>
      <w:rFonts w:eastAsia="Times New Roman"/>
    </w:rPr>
  </w:style>
  <w:style w:type="character" w:styleId="afff7">
    <w:name w:val="line number"/>
    <w:rsid w:val="005D72FC"/>
  </w:style>
  <w:style w:type="character" w:customStyle="1" w:styleId="afff8">
    <w:name w:val="Символы концевой сноски"/>
    <w:rsid w:val="005D72FC"/>
  </w:style>
  <w:style w:type="character" w:customStyle="1" w:styleId="1e">
    <w:name w:val="Знак концевой сноски1"/>
    <w:rsid w:val="005D72FC"/>
    <w:rPr>
      <w:vertAlign w:val="superscript"/>
    </w:rPr>
  </w:style>
  <w:style w:type="character" w:customStyle="1" w:styleId="afff9">
    <w:name w:val="Маркеры списка"/>
    <w:rsid w:val="005D72FC"/>
    <w:rPr>
      <w:rFonts w:ascii="OpenSymbol" w:eastAsia="OpenSymbol" w:hAnsi="OpenSymbol" w:cs="OpenSymbol"/>
    </w:rPr>
  </w:style>
  <w:style w:type="character" w:customStyle="1" w:styleId="48">
    <w:name w:val="Основной шрифт абзаца4"/>
    <w:rsid w:val="005D72FC"/>
  </w:style>
  <w:style w:type="character" w:customStyle="1" w:styleId="ListLabel3">
    <w:name w:val="ListLabel 3"/>
    <w:rsid w:val="005D72FC"/>
    <w:rPr>
      <w:color w:val="00000A"/>
    </w:rPr>
  </w:style>
  <w:style w:type="character" w:customStyle="1" w:styleId="ListLabel5">
    <w:name w:val="ListLabel 5"/>
    <w:rsid w:val="005D72FC"/>
    <w:rPr>
      <w:rFonts w:eastAsia="Times New Roman" w:cs="Times New Roman"/>
    </w:rPr>
  </w:style>
  <w:style w:type="character" w:customStyle="1" w:styleId="ListLabel1">
    <w:name w:val="ListLabel 1"/>
    <w:rsid w:val="005D72FC"/>
    <w:rPr>
      <w:rFonts w:cs="Times New Roman"/>
      <w:b/>
      <w:color w:val="00000A"/>
    </w:rPr>
  </w:style>
  <w:style w:type="character" w:customStyle="1" w:styleId="1f">
    <w:name w:val="Знак примечания1"/>
    <w:rsid w:val="005D72FC"/>
    <w:rPr>
      <w:sz w:val="16"/>
      <w:szCs w:val="16"/>
    </w:rPr>
  </w:style>
  <w:style w:type="character" w:customStyle="1" w:styleId="WW8Num55z0">
    <w:name w:val="WW8Num55z0"/>
    <w:rsid w:val="005D72FC"/>
    <w:rPr>
      <w:rFonts w:ascii="Symbol" w:hAnsi="Symbol" w:cs="Symbol"/>
    </w:rPr>
  </w:style>
  <w:style w:type="character" w:customStyle="1" w:styleId="WW8Num55z1">
    <w:name w:val="WW8Num55z1"/>
    <w:rsid w:val="005D72FC"/>
    <w:rPr>
      <w:rFonts w:ascii="Courier New" w:hAnsi="Courier New" w:cs="Courier New"/>
    </w:rPr>
  </w:style>
  <w:style w:type="character" w:customStyle="1" w:styleId="WW8Num55z2">
    <w:name w:val="WW8Num55z2"/>
    <w:rsid w:val="005D72FC"/>
    <w:rPr>
      <w:rFonts w:ascii="Wingdings" w:hAnsi="Wingdings" w:cs="Wingdings"/>
    </w:rPr>
  </w:style>
  <w:style w:type="character" w:customStyle="1" w:styleId="120">
    <w:name w:val="Знак Знак12"/>
    <w:rsid w:val="005D72FC"/>
    <w:rPr>
      <w:sz w:val="24"/>
      <w:szCs w:val="24"/>
      <w:lang w:val="ru-RU" w:bidi="ar-SA"/>
    </w:rPr>
  </w:style>
  <w:style w:type="character" w:customStyle="1" w:styleId="afffa">
    <w:name w:val="Ссылка указателя"/>
    <w:rsid w:val="005D72FC"/>
  </w:style>
  <w:style w:type="character" w:styleId="afffb">
    <w:name w:val="endnote reference"/>
    <w:rsid w:val="005D72FC"/>
    <w:rPr>
      <w:vertAlign w:val="superscript"/>
    </w:rPr>
  </w:style>
  <w:style w:type="character" w:customStyle="1" w:styleId="WW8Num59z1">
    <w:name w:val="WW8Num59z1"/>
    <w:rsid w:val="005D72FC"/>
    <w:rPr>
      <w:rFonts w:ascii="Courier New" w:hAnsi="Courier New" w:cs="Courier New"/>
    </w:rPr>
  </w:style>
  <w:style w:type="character" w:customStyle="1" w:styleId="WW8Num59z2">
    <w:name w:val="WW8Num59z2"/>
    <w:rsid w:val="005D72FC"/>
    <w:rPr>
      <w:rFonts w:ascii="Wingdings" w:hAnsi="Wingdings" w:cs="Wingdings"/>
    </w:rPr>
  </w:style>
  <w:style w:type="character" w:customStyle="1" w:styleId="WW8Num36z1">
    <w:name w:val="WW8Num36z1"/>
    <w:rsid w:val="005D72FC"/>
    <w:rPr>
      <w:rFonts w:ascii="Courier New" w:hAnsi="Courier New" w:cs="Courier New"/>
    </w:rPr>
  </w:style>
  <w:style w:type="character" w:customStyle="1" w:styleId="WW8Num36z2">
    <w:name w:val="WW8Num36z2"/>
    <w:rsid w:val="005D72FC"/>
    <w:rPr>
      <w:rFonts w:ascii="Wingdings" w:hAnsi="Wingdings" w:cs="Wingdings"/>
    </w:rPr>
  </w:style>
  <w:style w:type="character" w:customStyle="1" w:styleId="WW8Num40z2">
    <w:name w:val="WW8Num40z2"/>
    <w:rsid w:val="005D72FC"/>
    <w:rPr>
      <w:rFonts w:ascii="StarSymbol" w:hAnsi="StarSymbol" w:cs="StarSymbol"/>
    </w:rPr>
  </w:style>
  <w:style w:type="character" w:customStyle="1" w:styleId="WW8Num46z3">
    <w:name w:val="WW8Num46z3"/>
    <w:rsid w:val="005D72FC"/>
    <w:rPr>
      <w:rFonts w:ascii="Symbol" w:hAnsi="Symbol" w:cs="Symbol"/>
    </w:rPr>
  </w:style>
  <w:style w:type="paragraph" w:styleId="afffc">
    <w:name w:val="List"/>
    <w:basedOn w:val="af7"/>
    <w:rsid w:val="005D72FC"/>
    <w:pPr>
      <w:suppressAutoHyphens/>
      <w:overflowPunct w:val="0"/>
      <w:autoSpaceDE w:val="0"/>
      <w:spacing w:after="0" w:line="240" w:lineRule="auto"/>
      <w:textAlignment w:val="baseline"/>
    </w:pPr>
    <w:rPr>
      <w:rFonts w:ascii="Times New Roman" w:eastAsia="Times New Roman" w:hAnsi="Times New Roman" w:cs="Tahoma"/>
      <w:sz w:val="28"/>
      <w:szCs w:val="20"/>
      <w:lang w:eastAsia="zh-CN"/>
    </w:rPr>
  </w:style>
  <w:style w:type="paragraph" w:customStyle="1" w:styleId="38">
    <w:name w:val="Указатель3"/>
    <w:basedOn w:val="a"/>
    <w:rsid w:val="005D72FC"/>
    <w:pPr>
      <w:suppressLineNumbers/>
      <w:suppressAutoHyphens/>
      <w:overflowPunct w:val="0"/>
      <w:autoSpaceDE w:val="0"/>
      <w:spacing w:after="0" w:line="240" w:lineRule="auto"/>
      <w:textAlignment w:val="baseline"/>
    </w:pPr>
    <w:rPr>
      <w:rFonts w:ascii="Times New Roman" w:eastAsia="Times New Roman" w:hAnsi="Times New Roman" w:cs="Mangal"/>
      <w:sz w:val="20"/>
      <w:szCs w:val="20"/>
      <w:lang w:eastAsia="zh-CN"/>
    </w:rPr>
  </w:style>
  <w:style w:type="paragraph" w:customStyle="1" w:styleId="2a">
    <w:name w:val="Название2"/>
    <w:basedOn w:val="a"/>
    <w:rsid w:val="005D72FC"/>
    <w:pPr>
      <w:suppressLineNumbers/>
      <w:suppressAutoHyphens/>
      <w:overflowPunct w:val="0"/>
      <w:autoSpaceDE w:val="0"/>
      <w:spacing w:before="120" w:after="120" w:line="240" w:lineRule="auto"/>
      <w:textAlignment w:val="baseline"/>
    </w:pPr>
    <w:rPr>
      <w:rFonts w:ascii="Times New Roman" w:eastAsia="Times New Roman" w:hAnsi="Times New Roman" w:cs="Mangal"/>
      <w:i/>
      <w:iCs/>
      <w:sz w:val="24"/>
      <w:szCs w:val="24"/>
      <w:lang w:eastAsia="zh-CN"/>
    </w:rPr>
  </w:style>
  <w:style w:type="paragraph" w:customStyle="1" w:styleId="2b">
    <w:name w:val="Указатель2"/>
    <w:basedOn w:val="a"/>
    <w:rsid w:val="005D72FC"/>
    <w:pPr>
      <w:suppressLineNumbers/>
      <w:suppressAutoHyphens/>
      <w:overflowPunct w:val="0"/>
      <w:autoSpaceDE w:val="0"/>
      <w:spacing w:after="0" w:line="240" w:lineRule="auto"/>
      <w:textAlignment w:val="baseline"/>
    </w:pPr>
    <w:rPr>
      <w:rFonts w:ascii="Times New Roman" w:eastAsia="Times New Roman" w:hAnsi="Times New Roman" w:cs="Mangal"/>
      <w:sz w:val="20"/>
      <w:szCs w:val="20"/>
      <w:lang w:eastAsia="zh-CN"/>
    </w:rPr>
  </w:style>
  <w:style w:type="paragraph" w:customStyle="1" w:styleId="1f0">
    <w:name w:val="Название1"/>
    <w:basedOn w:val="a"/>
    <w:rsid w:val="005D72FC"/>
    <w:pPr>
      <w:suppressLineNumbers/>
      <w:suppressAutoHyphens/>
      <w:overflowPunct w:val="0"/>
      <w:autoSpaceDE w:val="0"/>
      <w:spacing w:before="120" w:after="120" w:line="240" w:lineRule="auto"/>
      <w:textAlignment w:val="baseline"/>
    </w:pPr>
    <w:rPr>
      <w:rFonts w:ascii="Times New Roman" w:eastAsia="Times New Roman" w:hAnsi="Times New Roman" w:cs="Tahoma"/>
      <w:i/>
      <w:iCs/>
      <w:sz w:val="24"/>
      <w:szCs w:val="24"/>
      <w:lang w:eastAsia="zh-CN"/>
    </w:rPr>
  </w:style>
  <w:style w:type="paragraph" w:customStyle="1" w:styleId="1f1">
    <w:name w:val="Указатель1"/>
    <w:basedOn w:val="a"/>
    <w:rsid w:val="005D72FC"/>
    <w:pPr>
      <w:suppressLineNumbers/>
      <w:suppressAutoHyphens/>
      <w:overflowPunct w:val="0"/>
      <w:autoSpaceDE w:val="0"/>
      <w:spacing w:after="0" w:line="240" w:lineRule="auto"/>
      <w:textAlignment w:val="baseline"/>
    </w:pPr>
    <w:rPr>
      <w:rFonts w:ascii="Times New Roman" w:eastAsia="Times New Roman" w:hAnsi="Times New Roman" w:cs="Tahoma"/>
      <w:sz w:val="20"/>
      <w:szCs w:val="20"/>
      <w:lang w:eastAsia="zh-CN"/>
    </w:rPr>
  </w:style>
  <w:style w:type="paragraph" w:customStyle="1" w:styleId="212">
    <w:name w:val="Основной текст 21"/>
    <w:basedOn w:val="a"/>
    <w:rsid w:val="005D72FC"/>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afffd">
    <w:name w:val="Заголовок таблицы"/>
    <w:basedOn w:val="af9"/>
    <w:rsid w:val="005D72FC"/>
    <w:pPr>
      <w:widowControl/>
      <w:overflowPunct w:val="0"/>
      <w:autoSpaceDE w:val="0"/>
      <w:jc w:val="center"/>
      <w:textAlignment w:val="baseline"/>
    </w:pPr>
    <w:rPr>
      <w:rFonts w:eastAsia="Times New Roman"/>
      <w:b/>
      <w:bCs/>
      <w:kern w:val="0"/>
      <w:sz w:val="20"/>
      <w:szCs w:val="20"/>
      <w:lang w:eastAsia="zh-CN"/>
    </w:rPr>
  </w:style>
  <w:style w:type="paragraph" w:customStyle="1" w:styleId="62">
    <w:name w:val="заголовок 6"/>
    <w:basedOn w:val="a"/>
    <w:next w:val="a"/>
    <w:rsid w:val="005D72FC"/>
    <w:pPr>
      <w:keepNext/>
      <w:widowControl w:val="0"/>
      <w:autoSpaceDE w:val="0"/>
      <w:spacing w:after="0" w:line="240" w:lineRule="auto"/>
      <w:jc w:val="right"/>
    </w:pPr>
    <w:rPr>
      <w:rFonts w:ascii="Times New Roman" w:eastAsia="Times New Roman" w:hAnsi="Times New Roman" w:cs="Times New Roman"/>
      <w:vanish/>
      <w:sz w:val="20"/>
      <w:szCs w:val="20"/>
      <w:lang w:eastAsia="zh-CN"/>
    </w:rPr>
  </w:style>
  <w:style w:type="paragraph" w:customStyle="1" w:styleId="1f2">
    <w:name w:val="Текст1"/>
    <w:basedOn w:val="a"/>
    <w:rsid w:val="005D72FC"/>
    <w:pPr>
      <w:autoSpaceDE w:val="0"/>
      <w:spacing w:after="0" w:line="240" w:lineRule="auto"/>
    </w:pPr>
    <w:rPr>
      <w:rFonts w:ascii="Times New Roman" w:eastAsia="Times New Roman" w:hAnsi="Times New Roman" w:cs="Times New Roman"/>
      <w:sz w:val="20"/>
      <w:szCs w:val="20"/>
      <w:lang w:eastAsia="zh-CN"/>
    </w:rPr>
  </w:style>
  <w:style w:type="paragraph" w:customStyle="1" w:styleId="2c">
    <w:name w:val="Название объекта2"/>
    <w:basedOn w:val="a"/>
    <w:rsid w:val="005D72FC"/>
    <w:pPr>
      <w:suppressAutoHyphens/>
      <w:overflowPunct w:val="0"/>
      <w:autoSpaceDE w:val="0"/>
      <w:spacing w:after="0" w:line="100" w:lineRule="atLeast"/>
      <w:textAlignment w:val="baseline"/>
    </w:pPr>
    <w:rPr>
      <w:rFonts w:ascii="Times New Roman" w:eastAsia="Calibri" w:hAnsi="Times New Roman" w:cs="Times New Roman"/>
      <w:b/>
      <w:bCs/>
      <w:color w:val="4F81BD"/>
      <w:sz w:val="18"/>
      <w:szCs w:val="18"/>
      <w:lang w:eastAsia="zh-CN"/>
    </w:rPr>
  </w:style>
  <w:style w:type="paragraph" w:customStyle="1" w:styleId="1f3">
    <w:name w:val="Обычный (Интернет)1"/>
    <w:basedOn w:val="a"/>
    <w:rsid w:val="005D72FC"/>
    <w:pPr>
      <w:suppressAutoHyphens/>
      <w:overflowPunct w:val="0"/>
      <w:autoSpaceDE w:val="0"/>
      <w:spacing w:before="28" w:after="28" w:line="100" w:lineRule="atLeast"/>
      <w:textAlignment w:val="baseline"/>
    </w:pPr>
    <w:rPr>
      <w:rFonts w:ascii="Times New Roman" w:eastAsia="Times New Roman" w:hAnsi="Times New Roman" w:cs="Times New Roman"/>
      <w:kern w:val="1"/>
      <w:sz w:val="20"/>
      <w:szCs w:val="20"/>
      <w:lang w:eastAsia="zh-CN"/>
    </w:rPr>
  </w:style>
  <w:style w:type="paragraph" w:customStyle="1" w:styleId="39">
    <w:name w:val="Абзац списка3"/>
    <w:basedOn w:val="a"/>
    <w:rsid w:val="005D72FC"/>
    <w:pPr>
      <w:suppressAutoHyphens/>
      <w:overflowPunct w:val="0"/>
      <w:autoSpaceDE w:val="0"/>
      <w:spacing w:after="0" w:line="240" w:lineRule="auto"/>
      <w:ind w:left="720"/>
      <w:textAlignment w:val="baseline"/>
    </w:pPr>
    <w:rPr>
      <w:rFonts w:ascii="Times New Roman" w:eastAsia="Times New Roman" w:hAnsi="Times New Roman" w:cs="Times New Roman"/>
      <w:sz w:val="20"/>
      <w:szCs w:val="20"/>
      <w:lang w:eastAsia="zh-CN"/>
    </w:rPr>
  </w:style>
  <w:style w:type="paragraph" w:customStyle="1" w:styleId="1f4">
    <w:name w:val="Без интервала1"/>
    <w:rsid w:val="005D72FC"/>
    <w:pPr>
      <w:widowControl w:val="0"/>
      <w:suppressAutoHyphens/>
      <w:spacing w:before="80" w:after="80" w:line="100" w:lineRule="atLeast"/>
      <w:jc w:val="center"/>
    </w:pPr>
    <w:rPr>
      <w:rFonts w:ascii="Times New Roman" w:eastAsia="Arial Unicode MS" w:hAnsi="Times New Roman" w:cs="Arial CYR"/>
      <w:color w:val="000000"/>
      <w:kern w:val="1"/>
      <w:sz w:val="20"/>
      <w:lang w:eastAsia="zh-CN" w:bidi="hi-IN"/>
    </w:rPr>
  </w:style>
  <w:style w:type="paragraph" w:customStyle="1" w:styleId="213">
    <w:name w:val="Основной текст с отступом 21"/>
    <w:basedOn w:val="a"/>
    <w:rsid w:val="005D72FC"/>
    <w:pPr>
      <w:suppressAutoHyphens/>
      <w:overflowPunct w:val="0"/>
      <w:autoSpaceDE w:val="0"/>
      <w:spacing w:after="120" w:line="480" w:lineRule="auto"/>
      <w:ind w:left="283"/>
      <w:textAlignment w:val="baseline"/>
    </w:pPr>
    <w:rPr>
      <w:rFonts w:ascii="Times New Roman" w:eastAsia="Times New Roman" w:hAnsi="Times New Roman" w:cs="Times New Roman"/>
      <w:sz w:val="20"/>
      <w:szCs w:val="20"/>
      <w:lang w:eastAsia="zh-CN"/>
    </w:rPr>
  </w:style>
  <w:style w:type="paragraph" w:customStyle="1" w:styleId="310">
    <w:name w:val="Основной текст с отступом 31"/>
    <w:basedOn w:val="a"/>
    <w:rsid w:val="005D72FC"/>
    <w:pPr>
      <w:suppressAutoHyphens/>
      <w:overflowPunct w:val="0"/>
      <w:autoSpaceDE w:val="0"/>
      <w:spacing w:after="120" w:line="100" w:lineRule="atLeast"/>
      <w:ind w:left="283"/>
      <w:textAlignment w:val="baseline"/>
    </w:pPr>
    <w:rPr>
      <w:rFonts w:ascii="Times New Roman" w:eastAsia="Times New Roman" w:hAnsi="Times New Roman" w:cs="Times New Roman"/>
      <w:kern w:val="1"/>
      <w:sz w:val="16"/>
      <w:szCs w:val="16"/>
      <w:lang w:eastAsia="zh-CN"/>
    </w:rPr>
  </w:style>
  <w:style w:type="paragraph" w:customStyle="1" w:styleId="style6">
    <w:name w:val="style6"/>
    <w:basedOn w:val="a"/>
    <w:rsid w:val="005D72FC"/>
    <w:pPr>
      <w:suppressAutoHyphens/>
      <w:overflowPunct w:val="0"/>
      <w:autoSpaceDE w:val="0"/>
      <w:spacing w:before="280" w:after="280" w:line="240" w:lineRule="auto"/>
      <w:textAlignment w:val="baseline"/>
    </w:pPr>
    <w:rPr>
      <w:rFonts w:ascii="Times New Roman" w:eastAsia="Times New Roman" w:hAnsi="Times New Roman" w:cs="Times New Roman"/>
      <w:sz w:val="20"/>
      <w:szCs w:val="20"/>
      <w:lang w:eastAsia="zh-CN"/>
    </w:rPr>
  </w:style>
  <w:style w:type="paragraph" w:customStyle="1" w:styleId="221">
    <w:name w:val="Основной текст 22"/>
    <w:basedOn w:val="a"/>
    <w:rsid w:val="005D72FC"/>
    <w:pPr>
      <w:spacing w:after="120" w:line="480" w:lineRule="auto"/>
    </w:pPr>
    <w:rPr>
      <w:rFonts w:ascii="Times New Roman" w:eastAsia="Times New Roman" w:hAnsi="Times New Roman" w:cs="Times New Roman"/>
      <w:sz w:val="24"/>
      <w:szCs w:val="24"/>
      <w:lang w:eastAsia="zh-CN"/>
    </w:rPr>
  </w:style>
  <w:style w:type="paragraph" w:customStyle="1" w:styleId="101">
    <w:name w:val="Оглавление 10"/>
    <w:basedOn w:val="38"/>
    <w:rsid w:val="005D72FC"/>
    <w:pPr>
      <w:tabs>
        <w:tab w:val="right" w:leader="dot" w:pos="7091"/>
      </w:tabs>
      <w:ind w:left="2547"/>
    </w:pPr>
  </w:style>
  <w:style w:type="paragraph" w:customStyle="1" w:styleId="afffe">
    <w:name w:val="Содержимое врезки"/>
    <w:basedOn w:val="af7"/>
    <w:rsid w:val="005D72FC"/>
    <w:pPr>
      <w:suppressAutoHyphens/>
      <w:overflowPunct w:val="0"/>
      <w:autoSpaceDE w:val="0"/>
      <w:spacing w:after="0" w:line="240" w:lineRule="auto"/>
      <w:textAlignment w:val="baseline"/>
    </w:pPr>
    <w:rPr>
      <w:rFonts w:ascii="Times New Roman" w:eastAsia="Times New Roman" w:hAnsi="Times New Roman" w:cs="Times New Roman"/>
      <w:sz w:val="28"/>
      <w:szCs w:val="20"/>
      <w:lang w:eastAsia="zh-CN"/>
    </w:rPr>
  </w:style>
  <w:style w:type="paragraph" w:customStyle="1" w:styleId="affff">
    <w:name w:val="Верхний колонтитул слева"/>
    <w:basedOn w:val="a"/>
    <w:rsid w:val="005D72FC"/>
    <w:pPr>
      <w:suppressLineNumbers/>
      <w:tabs>
        <w:tab w:val="center" w:pos="4818"/>
        <w:tab w:val="right" w:pos="9637"/>
      </w:tabs>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paragraph" w:customStyle="1" w:styleId="311">
    <w:name w:val="Основной текст 31"/>
    <w:basedOn w:val="a"/>
    <w:rsid w:val="005D72FC"/>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customStyle="1" w:styleId="msolistparagraphbullet2gif">
    <w:name w:val="msolistparagraphbullet2.gif"/>
    <w:basedOn w:val="a"/>
    <w:rsid w:val="005D72FC"/>
    <w:pPr>
      <w:suppressAutoHyphens/>
      <w:overflowPunct w:val="0"/>
      <w:autoSpaceDE w:val="0"/>
      <w:spacing w:before="280" w:after="280" w:line="240" w:lineRule="auto"/>
      <w:textAlignment w:val="baseline"/>
    </w:pPr>
    <w:rPr>
      <w:rFonts w:ascii="Times New Roman" w:eastAsia="Times New Roman" w:hAnsi="Times New Roman" w:cs="Times New Roman"/>
      <w:sz w:val="20"/>
      <w:szCs w:val="20"/>
      <w:lang w:eastAsia="zh-CN"/>
    </w:rPr>
  </w:style>
  <w:style w:type="paragraph" w:customStyle="1" w:styleId="s153">
    <w:name w:val="s_153"/>
    <w:basedOn w:val="a"/>
    <w:rsid w:val="005D72FC"/>
    <w:pPr>
      <w:spacing w:after="0" w:line="240" w:lineRule="auto"/>
      <w:ind w:left="825"/>
    </w:pPr>
    <w:rPr>
      <w:rFonts w:ascii="Times New Roman" w:eastAsia="Times New Roman" w:hAnsi="Times New Roman" w:cs="Times New Roman"/>
      <w:sz w:val="20"/>
      <w:szCs w:val="20"/>
      <w:lang w:eastAsia="ru-RU"/>
    </w:rPr>
  </w:style>
  <w:style w:type="character" w:customStyle="1" w:styleId="s103">
    <w:name w:val="s_103"/>
    <w:rsid w:val="005D72FC"/>
    <w:rPr>
      <w:b/>
      <w:bCs/>
      <w:color w:val="000080"/>
    </w:rPr>
  </w:style>
  <w:style w:type="paragraph" w:customStyle="1" w:styleId="s13">
    <w:name w:val="s_13"/>
    <w:basedOn w:val="a"/>
    <w:rsid w:val="005D72FC"/>
    <w:pPr>
      <w:spacing w:after="0" w:line="240" w:lineRule="auto"/>
      <w:ind w:firstLine="720"/>
    </w:pPr>
    <w:rPr>
      <w:rFonts w:ascii="Times New Roman" w:eastAsia="Times New Roman" w:hAnsi="Times New Roman" w:cs="Times New Roman"/>
      <w:sz w:val="20"/>
      <w:szCs w:val="20"/>
      <w:lang w:eastAsia="ru-RU"/>
    </w:rPr>
  </w:style>
  <w:style w:type="paragraph" w:customStyle="1" w:styleId="s222">
    <w:name w:val="s_222"/>
    <w:basedOn w:val="a"/>
    <w:rsid w:val="005D72FC"/>
    <w:pPr>
      <w:spacing w:after="0" w:line="240" w:lineRule="auto"/>
    </w:pPr>
    <w:rPr>
      <w:rFonts w:ascii="Times New Roman" w:eastAsia="Times New Roman" w:hAnsi="Times New Roman" w:cs="Times New Roman"/>
      <w:i/>
      <w:iCs/>
      <w:color w:val="800080"/>
      <w:sz w:val="20"/>
      <w:szCs w:val="20"/>
      <w:lang w:eastAsia="ru-RU"/>
    </w:rPr>
  </w:style>
  <w:style w:type="paragraph" w:customStyle="1" w:styleId="western">
    <w:name w:val="western"/>
    <w:basedOn w:val="a"/>
    <w:rsid w:val="005D72FC"/>
    <w:pPr>
      <w:spacing w:before="100" w:beforeAutospacing="1" w:after="119" w:line="102" w:lineRule="atLeast"/>
    </w:pPr>
    <w:rPr>
      <w:rFonts w:ascii="Times New Roman" w:eastAsia="Times New Roman" w:hAnsi="Times New Roman" w:cs="Times New Roman"/>
      <w:color w:val="000000"/>
      <w:sz w:val="24"/>
      <w:szCs w:val="24"/>
      <w:lang w:eastAsia="ru-RU"/>
    </w:rPr>
  </w:style>
  <w:style w:type="table" w:customStyle="1" w:styleId="1f5">
    <w:name w:val="Сетка таблицы1"/>
    <w:basedOn w:val="a1"/>
    <w:next w:val="aa"/>
    <w:rsid w:val="005D72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
    <w:name w:val="p6"/>
    <w:basedOn w:val="a"/>
    <w:rsid w:val="005D72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rsid w:val="005D72FC"/>
  </w:style>
  <w:style w:type="character" w:customStyle="1" w:styleId="1f6">
    <w:name w:val="Неразрешенное упоминание1"/>
    <w:uiPriority w:val="99"/>
    <w:semiHidden/>
    <w:unhideWhenUsed/>
    <w:rsid w:val="005D72FC"/>
    <w:rPr>
      <w:color w:val="605E5C"/>
      <w:shd w:val="clear" w:color="auto" w:fill="E1DFDD"/>
    </w:rPr>
  </w:style>
  <w:style w:type="paragraph" w:customStyle="1" w:styleId="consplusnormal2">
    <w:name w:val="consplusnormal"/>
    <w:basedOn w:val="a"/>
    <w:rsid w:val="005D72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0">
    <w:name w:val="Другое_"/>
    <w:link w:val="affff1"/>
    <w:uiPriority w:val="99"/>
    <w:locked/>
    <w:rsid w:val="005D72FC"/>
    <w:rPr>
      <w:sz w:val="18"/>
      <w:szCs w:val="18"/>
      <w:shd w:val="clear" w:color="auto" w:fill="FFFFFF"/>
    </w:rPr>
  </w:style>
  <w:style w:type="paragraph" w:customStyle="1" w:styleId="affff1">
    <w:name w:val="Другое"/>
    <w:basedOn w:val="a"/>
    <w:link w:val="affff0"/>
    <w:uiPriority w:val="99"/>
    <w:rsid w:val="005D72FC"/>
    <w:pPr>
      <w:widowControl w:val="0"/>
      <w:shd w:val="clear" w:color="auto" w:fill="FFFFFF"/>
      <w:spacing w:after="0" w:line="264" w:lineRule="auto"/>
      <w:jc w:val="center"/>
    </w:pPr>
    <w:rPr>
      <w:sz w:val="18"/>
      <w:szCs w:val="18"/>
    </w:rPr>
  </w:style>
  <w:style w:type="paragraph" w:customStyle="1" w:styleId="16">
    <w:name w:val="Строгий1"/>
    <w:link w:val="aff3"/>
    <w:rsid w:val="00D304EB"/>
    <w:pPr>
      <w:spacing w:after="200" w:line="276" w:lineRule="auto"/>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90561">
      <w:bodyDiv w:val="1"/>
      <w:marLeft w:val="0"/>
      <w:marRight w:val="0"/>
      <w:marTop w:val="0"/>
      <w:marBottom w:val="0"/>
      <w:divBdr>
        <w:top w:val="none" w:sz="0" w:space="0" w:color="auto"/>
        <w:left w:val="none" w:sz="0" w:space="0" w:color="auto"/>
        <w:bottom w:val="none" w:sz="0" w:space="0" w:color="auto"/>
        <w:right w:val="none" w:sz="0" w:space="0" w:color="auto"/>
      </w:divBdr>
    </w:div>
    <w:div w:id="158734969">
      <w:bodyDiv w:val="1"/>
      <w:marLeft w:val="0"/>
      <w:marRight w:val="0"/>
      <w:marTop w:val="0"/>
      <w:marBottom w:val="0"/>
      <w:divBdr>
        <w:top w:val="none" w:sz="0" w:space="0" w:color="auto"/>
        <w:left w:val="none" w:sz="0" w:space="0" w:color="auto"/>
        <w:bottom w:val="none" w:sz="0" w:space="0" w:color="auto"/>
        <w:right w:val="none" w:sz="0" w:space="0" w:color="auto"/>
      </w:divBdr>
    </w:div>
    <w:div w:id="225386602">
      <w:bodyDiv w:val="1"/>
      <w:marLeft w:val="0"/>
      <w:marRight w:val="0"/>
      <w:marTop w:val="0"/>
      <w:marBottom w:val="0"/>
      <w:divBdr>
        <w:top w:val="none" w:sz="0" w:space="0" w:color="auto"/>
        <w:left w:val="none" w:sz="0" w:space="0" w:color="auto"/>
        <w:bottom w:val="none" w:sz="0" w:space="0" w:color="auto"/>
        <w:right w:val="none" w:sz="0" w:space="0" w:color="auto"/>
      </w:divBdr>
    </w:div>
    <w:div w:id="258685247">
      <w:bodyDiv w:val="1"/>
      <w:marLeft w:val="0"/>
      <w:marRight w:val="0"/>
      <w:marTop w:val="0"/>
      <w:marBottom w:val="0"/>
      <w:divBdr>
        <w:top w:val="none" w:sz="0" w:space="0" w:color="auto"/>
        <w:left w:val="none" w:sz="0" w:space="0" w:color="auto"/>
        <w:bottom w:val="none" w:sz="0" w:space="0" w:color="auto"/>
        <w:right w:val="none" w:sz="0" w:space="0" w:color="auto"/>
      </w:divBdr>
    </w:div>
    <w:div w:id="267086992">
      <w:bodyDiv w:val="1"/>
      <w:marLeft w:val="0"/>
      <w:marRight w:val="0"/>
      <w:marTop w:val="0"/>
      <w:marBottom w:val="0"/>
      <w:divBdr>
        <w:top w:val="none" w:sz="0" w:space="0" w:color="auto"/>
        <w:left w:val="none" w:sz="0" w:space="0" w:color="auto"/>
        <w:bottom w:val="none" w:sz="0" w:space="0" w:color="auto"/>
        <w:right w:val="none" w:sz="0" w:space="0" w:color="auto"/>
      </w:divBdr>
    </w:div>
    <w:div w:id="355930796">
      <w:bodyDiv w:val="1"/>
      <w:marLeft w:val="0"/>
      <w:marRight w:val="0"/>
      <w:marTop w:val="0"/>
      <w:marBottom w:val="0"/>
      <w:divBdr>
        <w:top w:val="none" w:sz="0" w:space="0" w:color="auto"/>
        <w:left w:val="none" w:sz="0" w:space="0" w:color="auto"/>
        <w:bottom w:val="none" w:sz="0" w:space="0" w:color="auto"/>
        <w:right w:val="none" w:sz="0" w:space="0" w:color="auto"/>
      </w:divBdr>
    </w:div>
    <w:div w:id="380206004">
      <w:bodyDiv w:val="1"/>
      <w:marLeft w:val="0"/>
      <w:marRight w:val="0"/>
      <w:marTop w:val="0"/>
      <w:marBottom w:val="0"/>
      <w:divBdr>
        <w:top w:val="none" w:sz="0" w:space="0" w:color="auto"/>
        <w:left w:val="none" w:sz="0" w:space="0" w:color="auto"/>
        <w:bottom w:val="none" w:sz="0" w:space="0" w:color="auto"/>
        <w:right w:val="none" w:sz="0" w:space="0" w:color="auto"/>
      </w:divBdr>
    </w:div>
    <w:div w:id="433288204">
      <w:bodyDiv w:val="1"/>
      <w:marLeft w:val="0"/>
      <w:marRight w:val="0"/>
      <w:marTop w:val="0"/>
      <w:marBottom w:val="0"/>
      <w:divBdr>
        <w:top w:val="none" w:sz="0" w:space="0" w:color="auto"/>
        <w:left w:val="none" w:sz="0" w:space="0" w:color="auto"/>
        <w:bottom w:val="none" w:sz="0" w:space="0" w:color="auto"/>
        <w:right w:val="none" w:sz="0" w:space="0" w:color="auto"/>
      </w:divBdr>
    </w:div>
    <w:div w:id="437212796">
      <w:bodyDiv w:val="1"/>
      <w:marLeft w:val="0"/>
      <w:marRight w:val="0"/>
      <w:marTop w:val="0"/>
      <w:marBottom w:val="0"/>
      <w:divBdr>
        <w:top w:val="none" w:sz="0" w:space="0" w:color="auto"/>
        <w:left w:val="none" w:sz="0" w:space="0" w:color="auto"/>
        <w:bottom w:val="none" w:sz="0" w:space="0" w:color="auto"/>
        <w:right w:val="none" w:sz="0" w:space="0" w:color="auto"/>
      </w:divBdr>
    </w:div>
    <w:div w:id="458374853">
      <w:bodyDiv w:val="1"/>
      <w:marLeft w:val="0"/>
      <w:marRight w:val="0"/>
      <w:marTop w:val="0"/>
      <w:marBottom w:val="0"/>
      <w:divBdr>
        <w:top w:val="none" w:sz="0" w:space="0" w:color="auto"/>
        <w:left w:val="none" w:sz="0" w:space="0" w:color="auto"/>
        <w:bottom w:val="none" w:sz="0" w:space="0" w:color="auto"/>
        <w:right w:val="none" w:sz="0" w:space="0" w:color="auto"/>
      </w:divBdr>
    </w:div>
    <w:div w:id="462817759">
      <w:bodyDiv w:val="1"/>
      <w:marLeft w:val="0"/>
      <w:marRight w:val="0"/>
      <w:marTop w:val="0"/>
      <w:marBottom w:val="0"/>
      <w:divBdr>
        <w:top w:val="none" w:sz="0" w:space="0" w:color="auto"/>
        <w:left w:val="none" w:sz="0" w:space="0" w:color="auto"/>
        <w:bottom w:val="none" w:sz="0" w:space="0" w:color="auto"/>
        <w:right w:val="none" w:sz="0" w:space="0" w:color="auto"/>
      </w:divBdr>
    </w:div>
    <w:div w:id="471678282">
      <w:bodyDiv w:val="1"/>
      <w:marLeft w:val="0"/>
      <w:marRight w:val="0"/>
      <w:marTop w:val="0"/>
      <w:marBottom w:val="0"/>
      <w:divBdr>
        <w:top w:val="none" w:sz="0" w:space="0" w:color="auto"/>
        <w:left w:val="none" w:sz="0" w:space="0" w:color="auto"/>
        <w:bottom w:val="none" w:sz="0" w:space="0" w:color="auto"/>
        <w:right w:val="none" w:sz="0" w:space="0" w:color="auto"/>
      </w:divBdr>
    </w:div>
    <w:div w:id="659042798">
      <w:bodyDiv w:val="1"/>
      <w:marLeft w:val="0"/>
      <w:marRight w:val="0"/>
      <w:marTop w:val="0"/>
      <w:marBottom w:val="0"/>
      <w:divBdr>
        <w:top w:val="none" w:sz="0" w:space="0" w:color="auto"/>
        <w:left w:val="none" w:sz="0" w:space="0" w:color="auto"/>
        <w:bottom w:val="none" w:sz="0" w:space="0" w:color="auto"/>
        <w:right w:val="none" w:sz="0" w:space="0" w:color="auto"/>
      </w:divBdr>
    </w:div>
    <w:div w:id="741607728">
      <w:bodyDiv w:val="1"/>
      <w:marLeft w:val="0"/>
      <w:marRight w:val="0"/>
      <w:marTop w:val="0"/>
      <w:marBottom w:val="0"/>
      <w:divBdr>
        <w:top w:val="none" w:sz="0" w:space="0" w:color="auto"/>
        <w:left w:val="none" w:sz="0" w:space="0" w:color="auto"/>
        <w:bottom w:val="none" w:sz="0" w:space="0" w:color="auto"/>
        <w:right w:val="none" w:sz="0" w:space="0" w:color="auto"/>
      </w:divBdr>
    </w:div>
    <w:div w:id="776633067">
      <w:bodyDiv w:val="1"/>
      <w:marLeft w:val="0"/>
      <w:marRight w:val="0"/>
      <w:marTop w:val="0"/>
      <w:marBottom w:val="0"/>
      <w:divBdr>
        <w:top w:val="none" w:sz="0" w:space="0" w:color="auto"/>
        <w:left w:val="none" w:sz="0" w:space="0" w:color="auto"/>
        <w:bottom w:val="none" w:sz="0" w:space="0" w:color="auto"/>
        <w:right w:val="none" w:sz="0" w:space="0" w:color="auto"/>
      </w:divBdr>
    </w:div>
    <w:div w:id="792017378">
      <w:bodyDiv w:val="1"/>
      <w:marLeft w:val="0"/>
      <w:marRight w:val="0"/>
      <w:marTop w:val="0"/>
      <w:marBottom w:val="0"/>
      <w:divBdr>
        <w:top w:val="none" w:sz="0" w:space="0" w:color="auto"/>
        <w:left w:val="none" w:sz="0" w:space="0" w:color="auto"/>
        <w:bottom w:val="none" w:sz="0" w:space="0" w:color="auto"/>
        <w:right w:val="none" w:sz="0" w:space="0" w:color="auto"/>
      </w:divBdr>
    </w:div>
    <w:div w:id="859975753">
      <w:bodyDiv w:val="1"/>
      <w:marLeft w:val="0"/>
      <w:marRight w:val="0"/>
      <w:marTop w:val="0"/>
      <w:marBottom w:val="0"/>
      <w:divBdr>
        <w:top w:val="none" w:sz="0" w:space="0" w:color="auto"/>
        <w:left w:val="none" w:sz="0" w:space="0" w:color="auto"/>
        <w:bottom w:val="none" w:sz="0" w:space="0" w:color="auto"/>
        <w:right w:val="none" w:sz="0" w:space="0" w:color="auto"/>
      </w:divBdr>
    </w:div>
    <w:div w:id="875891916">
      <w:bodyDiv w:val="1"/>
      <w:marLeft w:val="0"/>
      <w:marRight w:val="0"/>
      <w:marTop w:val="0"/>
      <w:marBottom w:val="0"/>
      <w:divBdr>
        <w:top w:val="none" w:sz="0" w:space="0" w:color="auto"/>
        <w:left w:val="none" w:sz="0" w:space="0" w:color="auto"/>
        <w:bottom w:val="none" w:sz="0" w:space="0" w:color="auto"/>
        <w:right w:val="none" w:sz="0" w:space="0" w:color="auto"/>
      </w:divBdr>
    </w:div>
    <w:div w:id="890112308">
      <w:bodyDiv w:val="1"/>
      <w:marLeft w:val="0"/>
      <w:marRight w:val="0"/>
      <w:marTop w:val="0"/>
      <w:marBottom w:val="0"/>
      <w:divBdr>
        <w:top w:val="none" w:sz="0" w:space="0" w:color="auto"/>
        <w:left w:val="none" w:sz="0" w:space="0" w:color="auto"/>
        <w:bottom w:val="none" w:sz="0" w:space="0" w:color="auto"/>
        <w:right w:val="none" w:sz="0" w:space="0" w:color="auto"/>
      </w:divBdr>
    </w:div>
    <w:div w:id="980353866">
      <w:bodyDiv w:val="1"/>
      <w:marLeft w:val="0"/>
      <w:marRight w:val="0"/>
      <w:marTop w:val="0"/>
      <w:marBottom w:val="0"/>
      <w:divBdr>
        <w:top w:val="none" w:sz="0" w:space="0" w:color="auto"/>
        <w:left w:val="none" w:sz="0" w:space="0" w:color="auto"/>
        <w:bottom w:val="none" w:sz="0" w:space="0" w:color="auto"/>
        <w:right w:val="none" w:sz="0" w:space="0" w:color="auto"/>
      </w:divBdr>
    </w:div>
    <w:div w:id="1004671793">
      <w:bodyDiv w:val="1"/>
      <w:marLeft w:val="0"/>
      <w:marRight w:val="0"/>
      <w:marTop w:val="0"/>
      <w:marBottom w:val="0"/>
      <w:divBdr>
        <w:top w:val="none" w:sz="0" w:space="0" w:color="auto"/>
        <w:left w:val="none" w:sz="0" w:space="0" w:color="auto"/>
        <w:bottom w:val="none" w:sz="0" w:space="0" w:color="auto"/>
        <w:right w:val="none" w:sz="0" w:space="0" w:color="auto"/>
      </w:divBdr>
    </w:div>
    <w:div w:id="1008600584">
      <w:bodyDiv w:val="1"/>
      <w:marLeft w:val="0"/>
      <w:marRight w:val="0"/>
      <w:marTop w:val="0"/>
      <w:marBottom w:val="0"/>
      <w:divBdr>
        <w:top w:val="none" w:sz="0" w:space="0" w:color="auto"/>
        <w:left w:val="none" w:sz="0" w:space="0" w:color="auto"/>
        <w:bottom w:val="none" w:sz="0" w:space="0" w:color="auto"/>
        <w:right w:val="none" w:sz="0" w:space="0" w:color="auto"/>
      </w:divBdr>
    </w:div>
    <w:div w:id="1158233141">
      <w:bodyDiv w:val="1"/>
      <w:marLeft w:val="0"/>
      <w:marRight w:val="0"/>
      <w:marTop w:val="0"/>
      <w:marBottom w:val="0"/>
      <w:divBdr>
        <w:top w:val="none" w:sz="0" w:space="0" w:color="auto"/>
        <w:left w:val="none" w:sz="0" w:space="0" w:color="auto"/>
        <w:bottom w:val="none" w:sz="0" w:space="0" w:color="auto"/>
        <w:right w:val="none" w:sz="0" w:space="0" w:color="auto"/>
      </w:divBdr>
    </w:div>
    <w:div w:id="1179780687">
      <w:bodyDiv w:val="1"/>
      <w:marLeft w:val="0"/>
      <w:marRight w:val="0"/>
      <w:marTop w:val="0"/>
      <w:marBottom w:val="0"/>
      <w:divBdr>
        <w:top w:val="none" w:sz="0" w:space="0" w:color="auto"/>
        <w:left w:val="none" w:sz="0" w:space="0" w:color="auto"/>
        <w:bottom w:val="none" w:sz="0" w:space="0" w:color="auto"/>
        <w:right w:val="none" w:sz="0" w:space="0" w:color="auto"/>
      </w:divBdr>
    </w:div>
    <w:div w:id="1190529771">
      <w:bodyDiv w:val="1"/>
      <w:marLeft w:val="0"/>
      <w:marRight w:val="0"/>
      <w:marTop w:val="0"/>
      <w:marBottom w:val="0"/>
      <w:divBdr>
        <w:top w:val="none" w:sz="0" w:space="0" w:color="auto"/>
        <w:left w:val="none" w:sz="0" w:space="0" w:color="auto"/>
        <w:bottom w:val="none" w:sz="0" w:space="0" w:color="auto"/>
        <w:right w:val="none" w:sz="0" w:space="0" w:color="auto"/>
      </w:divBdr>
    </w:div>
    <w:div w:id="1222257246">
      <w:bodyDiv w:val="1"/>
      <w:marLeft w:val="0"/>
      <w:marRight w:val="0"/>
      <w:marTop w:val="0"/>
      <w:marBottom w:val="0"/>
      <w:divBdr>
        <w:top w:val="none" w:sz="0" w:space="0" w:color="auto"/>
        <w:left w:val="none" w:sz="0" w:space="0" w:color="auto"/>
        <w:bottom w:val="none" w:sz="0" w:space="0" w:color="auto"/>
        <w:right w:val="none" w:sz="0" w:space="0" w:color="auto"/>
      </w:divBdr>
    </w:div>
    <w:div w:id="1236209137">
      <w:bodyDiv w:val="1"/>
      <w:marLeft w:val="0"/>
      <w:marRight w:val="0"/>
      <w:marTop w:val="0"/>
      <w:marBottom w:val="0"/>
      <w:divBdr>
        <w:top w:val="none" w:sz="0" w:space="0" w:color="auto"/>
        <w:left w:val="none" w:sz="0" w:space="0" w:color="auto"/>
        <w:bottom w:val="none" w:sz="0" w:space="0" w:color="auto"/>
        <w:right w:val="none" w:sz="0" w:space="0" w:color="auto"/>
      </w:divBdr>
    </w:div>
    <w:div w:id="1244682195">
      <w:bodyDiv w:val="1"/>
      <w:marLeft w:val="0"/>
      <w:marRight w:val="0"/>
      <w:marTop w:val="0"/>
      <w:marBottom w:val="0"/>
      <w:divBdr>
        <w:top w:val="none" w:sz="0" w:space="0" w:color="auto"/>
        <w:left w:val="none" w:sz="0" w:space="0" w:color="auto"/>
        <w:bottom w:val="none" w:sz="0" w:space="0" w:color="auto"/>
        <w:right w:val="none" w:sz="0" w:space="0" w:color="auto"/>
      </w:divBdr>
    </w:div>
    <w:div w:id="1292635060">
      <w:bodyDiv w:val="1"/>
      <w:marLeft w:val="0"/>
      <w:marRight w:val="0"/>
      <w:marTop w:val="0"/>
      <w:marBottom w:val="0"/>
      <w:divBdr>
        <w:top w:val="none" w:sz="0" w:space="0" w:color="auto"/>
        <w:left w:val="none" w:sz="0" w:space="0" w:color="auto"/>
        <w:bottom w:val="none" w:sz="0" w:space="0" w:color="auto"/>
        <w:right w:val="none" w:sz="0" w:space="0" w:color="auto"/>
      </w:divBdr>
    </w:div>
    <w:div w:id="1297956405">
      <w:bodyDiv w:val="1"/>
      <w:marLeft w:val="0"/>
      <w:marRight w:val="0"/>
      <w:marTop w:val="0"/>
      <w:marBottom w:val="0"/>
      <w:divBdr>
        <w:top w:val="none" w:sz="0" w:space="0" w:color="auto"/>
        <w:left w:val="none" w:sz="0" w:space="0" w:color="auto"/>
        <w:bottom w:val="none" w:sz="0" w:space="0" w:color="auto"/>
        <w:right w:val="none" w:sz="0" w:space="0" w:color="auto"/>
      </w:divBdr>
    </w:div>
    <w:div w:id="1467428648">
      <w:bodyDiv w:val="1"/>
      <w:marLeft w:val="0"/>
      <w:marRight w:val="0"/>
      <w:marTop w:val="0"/>
      <w:marBottom w:val="0"/>
      <w:divBdr>
        <w:top w:val="none" w:sz="0" w:space="0" w:color="auto"/>
        <w:left w:val="none" w:sz="0" w:space="0" w:color="auto"/>
        <w:bottom w:val="none" w:sz="0" w:space="0" w:color="auto"/>
        <w:right w:val="none" w:sz="0" w:space="0" w:color="auto"/>
      </w:divBdr>
    </w:div>
    <w:div w:id="1495758801">
      <w:bodyDiv w:val="1"/>
      <w:marLeft w:val="0"/>
      <w:marRight w:val="0"/>
      <w:marTop w:val="0"/>
      <w:marBottom w:val="0"/>
      <w:divBdr>
        <w:top w:val="none" w:sz="0" w:space="0" w:color="auto"/>
        <w:left w:val="none" w:sz="0" w:space="0" w:color="auto"/>
        <w:bottom w:val="none" w:sz="0" w:space="0" w:color="auto"/>
        <w:right w:val="none" w:sz="0" w:space="0" w:color="auto"/>
      </w:divBdr>
    </w:div>
    <w:div w:id="1555267128">
      <w:bodyDiv w:val="1"/>
      <w:marLeft w:val="0"/>
      <w:marRight w:val="0"/>
      <w:marTop w:val="0"/>
      <w:marBottom w:val="0"/>
      <w:divBdr>
        <w:top w:val="none" w:sz="0" w:space="0" w:color="auto"/>
        <w:left w:val="none" w:sz="0" w:space="0" w:color="auto"/>
        <w:bottom w:val="none" w:sz="0" w:space="0" w:color="auto"/>
        <w:right w:val="none" w:sz="0" w:space="0" w:color="auto"/>
      </w:divBdr>
    </w:div>
    <w:div w:id="1585651136">
      <w:bodyDiv w:val="1"/>
      <w:marLeft w:val="0"/>
      <w:marRight w:val="0"/>
      <w:marTop w:val="0"/>
      <w:marBottom w:val="0"/>
      <w:divBdr>
        <w:top w:val="none" w:sz="0" w:space="0" w:color="auto"/>
        <w:left w:val="none" w:sz="0" w:space="0" w:color="auto"/>
        <w:bottom w:val="none" w:sz="0" w:space="0" w:color="auto"/>
        <w:right w:val="none" w:sz="0" w:space="0" w:color="auto"/>
      </w:divBdr>
    </w:div>
    <w:div w:id="1749421290">
      <w:bodyDiv w:val="1"/>
      <w:marLeft w:val="0"/>
      <w:marRight w:val="0"/>
      <w:marTop w:val="0"/>
      <w:marBottom w:val="0"/>
      <w:divBdr>
        <w:top w:val="none" w:sz="0" w:space="0" w:color="auto"/>
        <w:left w:val="none" w:sz="0" w:space="0" w:color="auto"/>
        <w:bottom w:val="none" w:sz="0" w:space="0" w:color="auto"/>
        <w:right w:val="none" w:sz="0" w:space="0" w:color="auto"/>
      </w:divBdr>
    </w:div>
    <w:div w:id="1799296846">
      <w:bodyDiv w:val="1"/>
      <w:marLeft w:val="0"/>
      <w:marRight w:val="0"/>
      <w:marTop w:val="0"/>
      <w:marBottom w:val="0"/>
      <w:divBdr>
        <w:top w:val="none" w:sz="0" w:space="0" w:color="auto"/>
        <w:left w:val="none" w:sz="0" w:space="0" w:color="auto"/>
        <w:bottom w:val="none" w:sz="0" w:space="0" w:color="auto"/>
        <w:right w:val="none" w:sz="0" w:space="0" w:color="auto"/>
      </w:divBdr>
    </w:div>
    <w:div w:id="1821070432">
      <w:bodyDiv w:val="1"/>
      <w:marLeft w:val="0"/>
      <w:marRight w:val="0"/>
      <w:marTop w:val="0"/>
      <w:marBottom w:val="0"/>
      <w:divBdr>
        <w:top w:val="none" w:sz="0" w:space="0" w:color="auto"/>
        <w:left w:val="none" w:sz="0" w:space="0" w:color="auto"/>
        <w:bottom w:val="none" w:sz="0" w:space="0" w:color="auto"/>
        <w:right w:val="none" w:sz="0" w:space="0" w:color="auto"/>
      </w:divBdr>
    </w:div>
    <w:div w:id="1874682434">
      <w:bodyDiv w:val="1"/>
      <w:marLeft w:val="0"/>
      <w:marRight w:val="0"/>
      <w:marTop w:val="0"/>
      <w:marBottom w:val="0"/>
      <w:divBdr>
        <w:top w:val="none" w:sz="0" w:space="0" w:color="auto"/>
        <w:left w:val="none" w:sz="0" w:space="0" w:color="auto"/>
        <w:bottom w:val="none" w:sz="0" w:space="0" w:color="auto"/>
        <w:right w:val="none" w:sz="0" w:space="0" w:color="auto"/>
      </w:divBdr>
    </w:div>
    <w:div w:id="1874805093">
      <w:bodyDiv w:val="1"/>
      <w:marLeft w:val="0"/>
      <w:marRight w:val="0"/>
      <w:marTop w:val="0"/>
      <w:marBottom w:val="0"/>
      <w:divBdr>
        <w:top w:val="none" w:sz="0" w:space="0" w:color="auto"/>
        <w:left w:val="none" w:sz="0" w:space="0" w:color="auto"/>
        <w:bottom w:val="none" w:sz="0" w:space="0" w:color="auto"/>
        <w:right w:val="none" w:sz="0" w:space="0" w:color="auto"/>
      </w:divBdr>
    </w:div>
    <w:div w:id="2029284106">
      <w:bodyDiv w:val="1"/>
      <w:marLeft w:val="0"/>
      <w:marRight w:val="0"/>
      <w:marTop w:val="0"/>
      <w:marBottom w:val="0"/>
      <w:divBdr>
        <w:top w:val="none" w:sz="0" w:space="0" w:color="auto"/>
        <w:left w:val="none" w:sz="0" w:space="0" w:color="auto"/>
        <w:bottom w:val="none" w:sz="0" w:space="0" w:color="auto"/>
        <w:right w:val="none" w:sz="0" w:space="0" w:color="auto"/>
      </w:divBdr>
    </w:div>
    <w:div w:id="2070029981">
      <w:bodyDiv w:val="1"/>
      <w:marLeft w:val="0"/>
      <w:marRight w:val="0"/>
      <w:marTop w:val="0"/>
      <w:marBottom w:val="0"/>
      <w:divBdr>
        <w:top w:val="none" w:sz="0" w:space="0" w:color="auto"/>
        <w:left w:val="none" w:sz="0" w:space="0" w:color="auto"/>
        <w:bottom w:val="none" w:sz="0" w:space="0" w:color="auto"/>
        <w:right w:val="none" w:sz="0" w:space="0" w:color="auto"/>
      </w:divBdr>
    </w:div>
    <w:div w:id="2070379557">
      <w:bodyDiv w:val="1"/>
      <w:marLeft w:val="0"/>
      <w:marRight w:val="0"/>
      <w:marTop w:val="0"/>
      <w:marBottom w:val="0"/>
      <w:divBdr>
        <w:top w:val="none" w:sz="0" w:space="0" w:color="auto"/>
        <w:left w:val="none" w:sz="0" w:space="0" w:color="auto"/>
        <w:bottom w:val="none" w:sz="0" w:space="0" w:color="auto"/>
        <w:right w:val="none" w:sz="0" w:space="0" w:color="auto"/>
      </w:divBdr>
    </w:div>
    <w:div w:id="2082680832">
      <w:bodyDiv w:val="1"/>
      <w:marLeft w:val="0"/>
      <w:marRight w:val="0"/>
      <w:marTop w:val="0"/>
      <w:marBottom w:val="0"/>
      <w:divBdr>
        <w:top w:val="none" w:sz="0" w:space="0" w:color="auto"/>
        <w:left w:val="none" w:sz="0" w:space="0" w:color="auto"/>
        <w:bottom w:val="none" w:sz="0" w:space="0" w:color="auto"/>
        <w:right w:val="none" w:sz="0" w:space="0" w:color="auto"/>
      </w:divBdr>
    </w:div>
    <w:div w:id="2115128649">
      <w:bodyDiv w:val="1"/>
      <w:marLeft w:val="0"/>
      <w:marRight w:val="0"/>
      <w:marTop w:val="0"/>
      <w:marBottom w:val="0"/>
      <w:divBdr>
        <w:top w:val="none" w:sz="0" w:space="0" w:color="auto"/>
        <w:left w:val="none" w:sz="0" w:space="0" w:color="auto"/>
        <w:bottom w:val="none" w:sz="0" w:space="0" w:color="auto"/>
        <w:right w:val="none" w:sz="0" w:space="0" w:color="auto"/>
      </w:divBdr>
    </w:div>
    <w:div w:id="2125299519">
      <w:bodyDiv w:val="1"/>
      <w:marLeft w:val="0"/>
      <w:marRight w:val="0"/>
      <w:marTop w:val="0"/>
      <w:marBottom w:val="0"/>
      <w:divBdr>
        <w:top w:val="none" w:sz="0" w:space="0" w:color="auto"/>
        <w:left w:val="none" w:sz="0" w:space="0" w:color="auto"/>
        <w:bottom w:val="none" w:sz="0" w:space="0" w:color="auto"/>
        <w:right w:val="none" w:sz="0" w:space="0" w:color="auto"/>
      </w:divBdr>
    </w:div>
    <w:div w:id="213767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63A47-C7AC-4112-AF38-8734D6649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7946</TotalTime>
  <Pages>3</Pages>
  <Words>319</Words>
  <Characters>1820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ОБУ ИНФОГРАД</dc:creator>
  <cp:keywords/>
  <dc:description/>
  <cp:lastModifiedBy>user</cp:lastModifiedBy>
  <cp:revision>516</cp:revision>
  <cp:lastPrinted>2022-11-09T07:48:00Z</cp:lastPrinted>
  <dcterms:created xsi:type="dcterms:W3CDTF">2022-08-05T09:36:00Z</dcterms:created>
  <dcterms:modified xsi:type="dcterms:W3CDTF">2023-09-06T14:55:00Z</dcterms:modified>
</cp:coreProperties>
</file>